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E9AD5" w14:textId="51B22795" w:rsidR="00BF31A4" w:rsidRDefault="00BF31A4" w:rsidP="00BF31A4">
      <w:pPr>
        <w:spacing w:line="360" w:lineRule="auto"/>
        <w:jc w:val="right"/>
        <w:rPr>
          <w:rFonts w:asciiTheme="minorHAnsi" w:hAnsiTheme="minorHAnsi" w:cstheme="minorHAnsi"/>
          <w:bCs/>
          <w:iCs/>
          <w:sz w:val="22"/>
          <w:szCs w:val="22"/>
        </w:rPr>
      </w:pPr>
      <w:bookmarkStart w:id="0" w:name="_Hlk185318437"/>
      <w:r w:rsidRPr="00BF31A4">
        <w:rPr>
          <w:rFonts w:asciiTheme="minorHAnsi" w:hAnsiTheme="minorHAnsi" w:cstheme="minorHAnsi"/>
          <w:bCs/>
          <w:iCs/>
          <w:sz w:val="22"/>
          <w:szCs w:val="22"/>
        </w:rPr>
        <w:t>Załącznik Nr 2 do zaproszenia do złożenia oferty</w:t>
      </w:r>
    </w:p>
    <w:p w14:paraId="5FB1B020" w14:textId="0349519E" w:rsidR="00DB2328" w:rsidRPr="00DB2328" w:rsidRDefault="00DB2328" w:rsidP="00DB2328">
      <w:pPr>
        <w:pStyle w:val="Nagwek"/>
        <w:rPr>
          <w:rFonts w:asciiTheme="minorHAnsi" w:hAnsiTheme="minorHAnsi" w:cstheme="minorHAnsi"/>
          <w:sz w:val="22"/>
          <w:szCs w:val="22"/>
        </w:rPr>
      </w:pPr>
      <w:bookmarkStart w:id="1" w:name="_Hlk508020872"/>
      <w:r w:rsidRPr="00DB2328">
        <w:rPr>
          <w:rFonts w:asciiTheme="minorHAnsi" w:hAnsiTheme="minorHAnsi" w:cstheme="minorHAnsi"/>
          <w:sz w:val="22"/>
          <w:szCs w:val="22"/>
        </w:rPr>
        <w:t>Nr postępowania ZPI.271.</w:t>
      </w:r>
      <w:bookmarkEnd w:id="1"/>
      <w:r w:rsidRPr="00DB2328">
        <w:rPr>
          <w:rFonts w:asciiTheme="minorHAnsi" w:hAnsiTheme="minorHAnsi" w:cstheme="minorHAnsi"/>
          <w:sz w:val="22"/>
          <w:szCs w:val="22"/>
        </w:rPr>
        <w:t>5.2024</w:t>
      </w:r>
    </w:p>
    <w:bookmarkEnd w:id="0"/>
    <w:p w14:paraId="6CED2328" w14:textId="1D26A50A" w:rsidR="008E01A8" w:rsidRPr="009720A2" w:rsidRDefault="00BF31A4" w:rsidP="00BF31A4">
      <w:pPr>
        <w:pStyle w:val="Tekst0"/>
        <w:jc w:val="center"/>
        <w:rPr>
          <w:rFonts w:ascii="Calibri" w:hAnsi="Calibri" w:cs="Calibri"/>
          <w:b/>
          <w:sz w:val="22"/>
        </w:rPr>
      </w:pPr>
      <w:r w:rsidRPr="009720A2">
        <w:rPr>
          <w:rFonts w:ascii="Calibri" w:hAnsi="Calibri" w:cs="Calibri"/>
          <w:b/>
          <w:i/>
          <w:sz w:val="22"/>
        </w:rPr>
        <w:t>Wzór umowy</w:t>
      </w:r>
      <w:r>
        <w:rPr>
          <w:rFonts w:ascii="Calibri" w:hAnsi="Calibri" w:cs="Calibri"/>
          <w:b/>
          <w:i/>
          <w:sz w:val="22"/>
        </w:rPr>
        <w:t xml:space="preserve"> - </w:t>
      </w:r>
      <w:r w:rsidR="008E01A8" w:rsidRPr="00BF31A4">
        <w:rPr>
          <w:rFonts w:ascii="Calibri" w:hAnsi="Calibri" w:cs="Calibri"/>
          <w:b/>
          <w:i/>
          <w:sz w:val="22"/>
        </w:rPr>
        <w:t>ISTOTNE POSTANOWIENIA UMOWY</w:t>
      </w:r>
    </w:p>
    <w:p w14:paraId="78C4FF4D" w14:textId="5E5F2633" w:rsidR="00636560" w:rsidRPr="009720A2" w:rsidRDefault="00636560" w:rsidP="00636560">
      <w:pPr>
        <w:pStyle w:val="Standard"/>
        <w:ind w:left="284" w:right="282"/>
        <w:jc w:val="center"/>
        <w:rPr>
          <w:rFonts w:ascii="Calibri" w:hAnsi="Calibri" w:cs="Calibri"/>
          <w:sz w:val="22"/>
          <w:szCs w:val="22"/>
        </w:rPr>
      </w:pPr>
      <w:r w:rsidRPr="009720A2">
        <w:rPr>
          <w:rFonts w:ascii="Calibri" w:hAnsi="Calibri" w:cs="Calibri"/>
          <w:b/>
          <w:sz w:val="22"/>
          <w:szCs w:val="22"/>
        </w:rPr>
        <w:t xml:space="preserve">UMOWA Nr </w:t>
      </w:r>
      <w:r w:rsidR="00DB2328">
        <w:rPr>
          <w:rFonts w:ascii="Calibri" w:hAnsi="Calibri" w:cs="Calibri"/>
          <w:b/>
          <w:sz w:val="22"/>
          <w:szCs w:val="22"/>
        </w:rPr>
        <w:t>……………….</w:t>
      </w:r>
      <w:r w:rsidR="007A1F39" w:rsidRPr="00577F60">
        <w:rPr>
          <w:rFonts w:ascii="Calibri" w:hAnsi="Calibri" w:cs="Calibri"/>
          <w:b/>
          <w:sz w:val="22"/>
          <w:szCs w:val="22"/>
        </w:rPr>
        <w:t>/Rejon</w:t>
      </w:r>
      <w:r w:rsidR="007A1F39" w:rsidRPr="009720A2">
        <w:rPr>
          <w:rFonts w:ascii="Calibri" w:hAnsi="Calibri" w:cs="Calibri"/>
          <w:b/>
          <w:sz w:val="22"/>
          <w:szCs w:val="22"/>
        </w:rPr>
        <w:t xml:space="preserve"> …</w:t>
      </w:r>
    </w:p>
    <w:p w14:paraId="38831593" w14:textId="77777777" w:rsidR="00636560" w:rsidRPr="009720A2" w:rsidRDefault="00636560" w:rsidP="00636560">
      <w:pPr>
        <w:pStyle w:val="Standard"/>
        <w:ind w:left="284" w:right="282"/>
        <w:jc w:val="both"/>
        <w:rPr>
          <w:rFonts w:ascii="Calibri" w:hAnsi="Calibri" w:cs="Calibri"/>
          <w:sz w:val="22"/>
          <w:szCs w:val="22"/>
        </w:rPr>
      </w:pPr>
    </w:p>
    <w:p w14:paraId="3538959C" w14:textId="77AEE476" w:rsidR="00636560" w:rsidRPr="009720A2" w:rsidRDefault="00636560" w:rsidP="0026556B">
      <w:pPr>
        <w:pStyle w:val="Standard"/>
        <w:ind w:right="282"/>
        <w:jc w:val="both"/>
        <w:rPr>
          <w:rFonts w:ascii="Calibri" w:hAnsi="Calibri" w:cs="Calibri"/>
          <w:sz w:val="22"/>
          <w:szCs w:val="22"/>
        </w:rPr>
      </w:pPr>
      <w:r w:rsidRPr="009720A2">
        <w:rPr>
          <w:rFonts w:ascii="Calibri" w:hAnsi="Calibri" w:cs="Calibri"/>
          <w:sz w:val="22"/>
          <w:szCs w:val="22"/>
        </w:rPr>
        <w:t xml:space="preserve">zawarta  w  dniu   ........................   pomiędzy: </w:t>
      </w:r>
      <w:r w:rsidR="0026556B" w:rsidRPr="00834CB2">
        <w:rPr>
          <w:rFonts w:asciiTheme="minorHAnsi" w:hAnsiTheme="minorHAnsi" w:cstheme="minorHAnsi"/>
          <w:sz w:val="22"/>
          <w:szCs w:val="22"/>
        </w:rPr>
        <w:t xml:space="preserve">Gminą Krzywda z siedzibą przy ul. Żelechowskiej 24B, 21-470 Krzywda, </w:t>
      </w:r>
      <w:r w:rsidR="0026556B">
        <w:rPr>
          <w:rFonts w:asciiTheme="minorHAnsi" w:hAnsiTheme="minorHAnsi" w:cstheme="minorHAnsi"/>
          <w:sz w:val="22"/>
          <w:szCs w:val="22"/>
        </w:rPr>
        <w:t xml:space="preserve">NIP 825 19 98 974, </w:t>
      </w:r>
      <w:r w:rsidR="0026556B" w:rsidRPr="00834CB2">
        <w:rPr>
          <w:rFonts w:asciiTheme="minorHAnsi" w:hAnsiTheme="minorHAnsi" w:cstheme="minorHAnsi"/>
          <w:sz w:val="22"/>
          <w:szCs w:val="22"/>
        </w:rPr>
        <w:t xml:space="preserve">zwaną w dalszej części Umowy ZAMAWIAJĄCYM, w imieniu której występuje </w:t>
      </w:r>
      <w:r w:rsidR="0026556B">
        <w:rPr>
          <w:rFonts w:asciiTheme="minorHAnsi" w:hAnsiTheme="minorHAnsi" w:cstheme="minorHAnsi"/>
          <w:sz w:val="22"/>
          <w:szCs w:val="22"/>
        </w:rPr>
        <w:t>Wojciech Czerniec</w:t>
      </w:r>
      <w:r w:rsidR="0026556B" w:rsidRPr="00834CB2">
        <w:rPr>
          <w:rFonts w:asciiTheme="minorHAnsi" w:hAnsiTheme="minorHAnsi" w:cstheme="minorHAnsi"/>
          <w:sz w:val="22"/>
          <w:szCs w:val="22"/>
        </w:rPr>
        <w:t xml:space="preserve"> – Wójt Gminy Krzywda, przy kontrasygnacie Małgorzaty Kłosińskiej – Skarbnika Gminy Krzywda</w:t>
      </w:r>
      <w:r w:rsidRPr="009720A2">
        <w:rPr>
          <w:rFonts w:ascii="Calibri" w:hAnsi="Calibri" w:cs="Calibri"/>
          <w:sz w:val="22"/>
          <w:szCs w:val="22"/>
        </w:rPr>
        <w:t xml:space="preserve"> </w:t>
      </w:r>
    </w:p>
    <w:p w14:paraId="56D04A47" w14:textId="77777777" w:rsidR="00636560" w:rsidRPr="009720A2" w:rsidRDefault="00636560" w:rsidP="00636560">
      <w:pPr>
        <w:pStyle w:val="Standard"/>
        <w:ind w:right="282"/>
        <w:jc w:val="both"/>
        <w:rPr>
          <w:rFonts w:ascii="Calibri" w:hAnsi="Calibri" w:cs="Calibri"/>
          <w:sz w:val="22"/>
          <w:szCs w:val="22"/>
        </w:rPr>
      </w:pPr>
    </w:p>
    <w:p w14:paraId="0FBE6003"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zwaną  dalej  ,,</w:t>
      </w:r>
      <w:r w:rsidRPr="009720A2">
        <w:rPr>
          <w:rFonts w:ascii="Calibri" w:hAnsi="Calibri" w:cs="Calibri"/>
          <w:b/>
          <w:bCs/>
          <w:sz w:val="22"/>
          <w:szCs w:val="22"/>
        </w:rPr>
        <w:t>Zamawiającym”,</w:t>
      </w:r>
      <w:r w:rsidRPr="009720A2">
        <w:rPr>
          <w:rFonts w:ascii="Calibri" w:hAnsi="Calibri" w:cs="Calibri"/>
          <w:sz w:val="22"/>
          <w:szCs w:val="22"/>
        </w:rPr>
        <w:t xml:space="preserve">   </w:t>
      </w:r>
    </w:p>
    <w:p w14:paraId="1575FAE1"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 xml:space="preserve">   </w:t>
      </w:r>
    </w:p>
    <w:p w14:paraId="6A264E85"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 xml:space="preserve">a  firmą </w:t>
      </w:r>
    </w:p>
    <w:p w14:paraId="5A9F3AC7"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 xml:space="preserve"> ……………………………………………….., NIP: …………….., REGON: ……………….</w:t>
      </w:r>
    </w:p>
    <w:p w14:paraId="299EC4CD" w14:textId="77777777" w:rsidR="00636560" w:rsidRPr="009720A2" w:rsidRDefault="00636560" w:rsidP="00636560">
      <w:pPr>
        <w:pStyle w:val="Standard"/>
        <w:ind w:right="282"/>
        <w:jc w:val="both"/>
        <w:rPr>
          <w:rFonts w:ascii="Calibri" w:hAnsi="Calibri" w:cs="Calibri"/>
          <w:sz w:val="22"/>
          <w:szCs w:val="22"/>
        </w:rPr>
      </w:pPr>
    </w:p>
    <w:p w14:paraId="4AF0C483" w14:textId="77777777" w:rsidR="00636560" w:rsidRPr="009720A2" w:rsidRDefault="00636560" w:rsidP="00636560">
      <w:pPr>
        <w:pStyle w:val="Standard"/>
        <w:ind w:right="282"/>
        <w:rPr>
          <w:rFonts w:ascii="Calibri" w:hAnsi="Calibri" w:cs="Calibri"/>
          <w:sz w:val="22"/>
          <w:szCs w:val="22"/>
        </w:rPr>
      </w:pPr>
      <w:r w:rsidRPr="009720A2">
        <w:rPr>
          <w:rFonts w:ascii="Calibri" w:hAnsi="Calibri" w:cs="Calibri"/>
          <w:sz w:val="22"/>
          <w:szCs w:val="22"/>
        </w:rPr>
        <w:t>reprezentowaną przez</w:t>
      </w:r>
    </w:p>
    <w:p w14:paraId="11AFBFD7" w14:textId="77777777" w:rsidR="00636560" w:rsidRPr="009720A2" w:rsidRDefault="00636560" w:rsidP="00636560">
      <w:pPr>
        <w:pStyle w:val="Standard"/>
        <w:ind w:right="282"/>
        <w:rPr>
          <w:rFonts w:ascii="Calibri" w:hAnsi="Calibri" w:cs="Calibri"/>
          <w:sz w:val="22"/>
          <w:szCs w:val="22"/>
        </w:rPr>
      </w:pPr>
      <w:r w:rsidRPr="009720A2">
        <w:rPr>
          <w:rFonts w:ascii="Calibri" w:hAnsi="Calibri" w:cs="Calibri"/>
          <w:sz w:val="22"/>
          <w:szCs w:val="22"/>
        </w:rPr>
        <w:t>………………………………………………………..</w:t>
      </w:r>
    </w:p>
    <w:p w14:paraId="1E5F6450" w14:textId="77777777" w:rsidR="00636560" w:rsidRPr="009720A2" w:rsidRDefault="00636560" w:rsidP="00636560">
      <w:pPr>
        <w:pStyle w:val="Standard"/>
        <w:ind w:right="282"/>
        <w:jc w:val="both"/>
        <w:rPr>
          <w:rFonts w:ascii="Calibri" w:hAnsi="Calibri" w:cs="Calibri"/>
          <w:sz w:val="22"/>
          <w:szCs w:val="22"/>
        </w:rPr>
      </w:pPr>
    </w:p>
    <w:p w14:paraId="4C98164C"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 xml:space="preserve"> zwanym  dalej  ,,</w:t>
      </w:r>
      <w:r w:rsidRPr="009720A2">
        <w:rPr>
          <w:rFonts w:ascii="Calibri" w:hAnsi="Calibri" w:cs="Calibri"/>
          <w:b/>
          <w:bCs/>
          <w:sz w:val="22"/>
          <w:szCs w:val="22"/>
        </w:rPr>
        <w:t>Wykonawcą”.</w:t>
      </w:r>
    </w:p>
    <w:p w14:paraId="019C3529" w14:textId="77777777" w:rsidR="00636560" w:rsidRPr="009720A2" w:rsidRDefault="00636560" w:rsidP="00636560">
      <w:pPr>
        <w:pStyle w:val="Standard"/>
        <w:ind w:right="282"/>
        <w:jc w:val="both"/>
        <w:rPr>
          <w:rFonts w:ascii="Calibri" w:hAnsi="Calibri" w:cs="Calibri"/>
          <w:b/>
          <w:bCs/>
          <w:sz w:val="22"/>
          <w:szCs w:val="22"/>
        </w:rPr>
      </w:pPr>
    </w:p>
    <w:p w14:paraId="60B00750" w14:textId="77777777" w:rsidR="00636560" w:rsidRPr="009720A2" w:rsidRDefault="00636560" w:rsidP="00636560">
      <w:pPr>
        <w:pStyle w:val="Standard"/>
        <w:ind w:left="284" w:right="282"/>
        <w:jc w:val="center"/>
        <w:rPr>
          <w:rFonts w:ascii="Calibri" w:hAnsi="Calibri" w:cs="Calibri"/>
          <w:sz w:val="22"/>
          <w:szCs w:val="22"/>
        </w:rPr>
      </w:pPr>
      <w:r w:rsidRPr="009720A2">
        <w:rPr>
          <w:rFonts w:ascii="Calibri" w:hAnsi="Calibri" w:cs="Calibri"/>
          <w:b/>
          <w:bCs/>
          <w:sz w:val="22"/>
          <w:szCs w:val="22"/>
        </w:rPr>
        <w:t xml:space="preserve">§ 1. </w:t>
      </w:r>
    </w:p>
    <w:p w14:paraId="5C15625A" w14:textId="7BC418B8" w:rsidR="00334CF6" w:rsidRPr="009720A2" w:rsidRDefault="00334CF6" w:rsidP="00334CF6">
      <w:pPr>
        <w:pStyle w:val="Teksttreci0"/>
        <w:shd w:val="clear" w:color="auto" w:fill="auto"/>
        <w:spacing w:before="0" w:line="276" w:lineRule="auto"/>
        <w:ind w:right="-1" w:firstLine="0"/>
        <w:rPr>
          <w:rFonts w:ascii="Calibri" w:hAnsi="Calibri" w:cs="Calibri"/>
        </w:rPr>
      </w:pPr>
      <w:r w:rsidRPr="009720A2">
        <w:rPr>
          <w:rFonts w:ascii="Calibri" w:hAnsi="Calibri" w:cs="Calibri"/>
        </w:rPr>
        <w:t xml:space="preserve">Postępowanie o udzielenie zamówienia </w:t>
      </w:r>
      <w:r w:rsidR="004C0CD8" w:rsidRPr="009720A2">
        <w:rPr>
          <w:rFonts w:ascii="Calibri" w:hAnsi="Calibri" w:cs="Calibri"/>
        </w:rPr>
        <w:t>publicznego, do którego  nie mają zastosowania przepisy ustawy z dnia 11  września 2019 r. - Prawo zamówień publicznych (</w:t>
      </w:r>
      <w:bookmarkStart w:id="2" w:name="_Hlk150953871"/>
      <w:r w:rsidR="008F73E6" w:rsidRPr="009F0829">
        <w:rPr>
          <w:rFonts w:cstheme="minorHAnsi"/>
          <w:bCs/>
        </w:rPr>
        <w:t>t.j. Dz. U. z 202</w:t>
      </w:r>
      <w:r w:rsidR="0026556B">
        <w:rPr>
          <w:rFonts w:cstheme="minorHAnsi"/>
          <w:bCs/>
        </w:rPr>
        <w:t>4</w:t>
      </w:r>
      <w:r w:rsidR="008F73E6" w:rsidRPr="009F0829">
        <w:rPr>
          <w:rFonts w:cstheme="minorHAnsi"/>
          <w:bCs/>
        </w:rPr>
        <w:t xml:space="preserve"> r. poz.</w:t>
      </w:r>
      <w:bookmarkEnd w:id="2"/>
      <w:r w:rsidR="0026556B">
        <w:rPr>
          <w:rFonts w:cstheme="minorHAnsi"/>
          <w:bCs/>
        </w:rPr>
        <w:t xml:space="preserve"> 1320</w:t>
      </w:r>
      <w:r w:rsidR="004C0CD8" w:rsidRPr="009720A2">
        <w:rPr>
          <w:rFonts w:ascii="Calibri" w:hAnsi="Calibri" w:cs="Calibri"/>
        </w:rPr>
        <w:t>), wartość zamówienia  nie przekracza kwoty 130 000 złotych</w:t>
      </w:r>
      <w:r w:rsidRPr="009720A2">
        <w:rPr>
          <w:rFonts w:ascii="Calibri" w:hAnsi="Calibri" w:cs="Calibri"/>
        </w:rPr>
        <w:t>. Zamówienie udzielane w postępowaniu przetargowym poprzez zaproszenie do złożenia ofert</w:t>
      </w:r>
      <w:r w:rsidR="00EE4020" w:rsidRPr="009720A2">
        <w:rPr>
          <w:rFonts w:ascii="Calibri" w:hAnsi="Calibri" w:cs="Calibri"/>
        </w:rPr>
        <w:t>,</w:t>
      </w:r>
      <w:r w:rsidRPr="009720A2">
        <w:rPr>
          <w:rFonts w:ascii="Calibri" w:hAnsi="Calibri" w:cs="Calibri"/>
        </w:rPr>
        <w:t xml:space="preserve"> w wyniku którego  Zamawiający powierza, a</w:t>
      </w:r>
      <w:r w:rsidR="00EE4020" w:rsidRPr="009720A2">
        <w:rPr>
          <w:rFonts w:ascii="Calibri" w:hAnsi="Calibri" w:cs="Calibri"/>
        </w:rPr>
        <w:t> </w:t>
      </w:r>
      <w:r w:rsidRPr="009720A2">
        <w:rPr>
          <w:rFonts w:ascii="Calibri" w:hAnsi="Calibri" w:cs="Calibri"/>
        </w:rPr>
        <w:t xml:space="preserve">Wykonawca przyjmuje do wykonania zamówienie  </w:t>
      </w:r>
    </w:p>
    <w:p w14:paraId="3B6AF747" w14:textId="77777777" w:rsidR="00334CF6" w:rsidRPr="009720A2" w:rsidRDefault="00334CF6" w:rsidP="00334CF6">
      <w:pPr>
        <w:pStyle w:val="Teksttreci0"/>
        <w:shd w:val="clear" w:color="auto" w:fill="auto"/>
        <w:spacing w:before="0" w:line="276" w:lineRule="auto"/>
        <w:ind w:right="-1" w:firstLine="0"/>
        <w:rPr>
          <w:rFonts w:ascii="Calibri" w:hAnsi="Calibri" w:cs="Calibri"/>
        </w:rPr>
      </w:pPr>
    </w:p>
    <w:p w14:paraId="119D3DCE" w14:textId="588F25A4" w:rsidR="00334CF6" w:rsidRPr="009720A2" w:rsidRDefault="00334CF6" w:rsidP="00334CF6">
      <w:pPr>
        <w:pStyle w:val="Teksttreci0"/>
        <w:shd w:val="clear" w:color="auto" w:fill="auto"/>
        <w:spacing w:before="0" w:line="276" w:lineRule="auto"/>
        <w:ind w:right="-1" w:firstLine="0"/>
        <w:jc w:val="center"/>
        <w:rPr>
          <w:rFonts w:ascii="Calibri" w:hAnsi="Calibri" w:cs="Calibri"/>
          <w:b/>
        </w:rPr>
      </w:pPr>
      <w:r w:rsidRPr="009720A2">
        <w:rPr>
          <w:rFonts w:ascii="Calibri" w:hAnsi="Calibri" w:cs="Calibri"/>
          <w:b/>
          <w:bCs/>
          <w:color w:val="000000"/>
        </w:rPr>
        <w:t>„</w:t>
      </w:r>
      <w:r w:rsidR="00DE580E" w:rsidRPr="009720A2">
        <w:rPr>
          <w:rFonts w:ascii="Calibri" w:hAnsi="Calibri" w:cs="Calibri"/>
          <w:b/>
          <w:bCs/>
        </w:rPr>
        <w:t>Odśnieżanie dróg gminnych na terenie gminy Krzywda w 202</w:t>
      </w:r>
      <w:r w:rsidR="0026556B">
        <w:rPr>
          <w:rFonts w:ascii="Calibri" w:hAnsi="Calibri" w:cs="Calibri"/>
          <w:b/>
          <w:bCs/>
        </w:rPr>
        <w:t>5</w:t>
      </w:r>
      <w:r w:rsidR="00DE580E" w:rsidRPr="009720A2">
        <w:rPr>
          <w:rFonts w:ascii="Calibri" w:hAnsi="Calibri" w:cs="Calibri"/>
          <w:b/>
          <w:bCs/>
        </w:rPr>
        <w:t xml:space="preserve"> r.</w:t>
      </w:r>
      <w:r w:rsidRPr="009720A2">
        <w:rPr>
          <w:rFonts w:ascii="Calibri" w:hAnsi="Calibri" w:cs="Calibri"/>
          <w:b/>
        </w:rPr>
        <w:t>”</w:t>
      </w:r>
    </w:p>
    <w:p w14:paraId="5858C799" w14:textId="77777777" w:rsidR="00334CF6" w:rsidRPr="009720A2" w:rsidRDefault="00334CF6" w:rsidP="00334CF6">
      <w:pPr>
        <w:pStyle w:val="Teksttreci0"/>
        <w:shd w:val="clear" w:color="auto" w:fill="auto"/>
        <w:spacing w:before="0" w:line="276" w:lineRule="auto"/>
        <w:ind w:right="-1" w:firstLine="0"/>
        <w:jc w:val="center"/>
        <w:rPr>
          <w:rFonts w:ascii="Calibri" w:hAnsi="Calibri" w:cs="Calibri"/>
          <w:b/>
        </w:rPr>
      </w:pPr>
    </w:p>
    <w:p w14:paraId="60EE2886" w14:textId="77777777" w:rsidR="00334CF6" w:rsidRPr="009720A2" w:rsidRDefault="00334CF6" w:rsidP="00334CF6">
      <w:pPr>
        <w:pStyle w:val="Teksttreci0"/>
        <w:shd w:val="clear" w:color="auto" w:fill="auto"/>
        <w:spacing w:before="0" w:line="276" w:lineRule="auto"/>
        <w:ind w:right="-1" w:firstLine="0"/>
        <w:rPr>
          <w:rFonts w:ascii="Calibri" w:hAnsi="Calibri" w:cs="Calibri"/>
        </w:rPr>
      </w:pPr>
      <w:r w:rsidRPr="009720A2">
        <w:rPr>
          <w:rFonts w:ascii="Calibri" w:hAnsi="Calibri" w:cs="Calibri"/>
        </w:rPr>
        <w:t>W zakresie określonym w § 2 w sposób określony niniejszą umową.</w:t>
      </w:r>
    </w:p>
    <w:p w14:paraId="2B9584C2" w14:textId="77777777" w:rsidR="00636560" w:rsidRPr="009720A2" w:rsidRDefault="00636560" w:rsidP="00636560">
      <w:pPr>
        <w:pStyle w:val="Standard"/>
        <w:ind w:left="284" w:right="282"/>
        <w:jc w:val="both"/>
        <w:rPr>
          <w:rFonts w:ascii="Calibri" w:hAnsi="Calibri" w:cs="Calibri"/>
          <w:sz w:val="22"/>
          <w:szCs w:val="22"/>
        </w:rPr>
      </w:pPr>
    </w:p>
    <w:p w14:paraId="2212C56B" w14:textId="77777777"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2. Zakres/przedmiot umowy</w:t>
      </w:r>
    </w:p>
    <w:p w14:paraId="452C6387" w14:textId="77777777" w:rsidR="00334CF6" w:rsidRPr="009720A2" w:rsidRDefault="00334CF6" w:rsidP="00334CF6">
      <w:pPr>
        <w:pStyle w:val="Standard"/>
        <w:ind w:right="282"/>
        <w:rPr>
          <w:rFonts w:ascii="Calibri" w:hAnsi="Calibri" w:cs="Calibri"/>
          <w:b/>
          <w:bCs/>
          <w:sz w:val="22"/>
          <w:szCs w:val="22"/>
        </w:rPr>
      </w:pPr>
    </w:p>
    <w:p w14:paraId="52F2FAB9" w14:textId="77777777" w:rsidR="00636560" w:rsidRPr="009720A2" w:rsidRDefault="00636560" w:rsidP="00636560">
      <w:pPr>
        <w:jc w:val="both"/>
        <w:rPr>
          <w:rFonts w:ascii="Calibri" w:hAnsi="Calibri" w:cs="Calibri"/>
          <w:sz w:val="22"/>
          <w:szCs w:val="22"/>
        </w:rPr>
      </w:pPr>
      <w:r w:rsidRPr="009720A2">
        <w:rPr>
          <w:rFonts w:ascii="Calibri" w:hAnsi="Calibri" w:cs="Calibri"/>
          <w:sz w:val="22"/>
          <w:szCs w:val="22"/>
        </w:rPr>
        <w:t xml:space="preserve">Przedmiotem zamówienia publicznego jest świadczenie usług odśnieżania sprzętem mechanicznym dróg na terenie gminy Krzywda w rejonie Nr …… </w:t>
      </w:r>
    </w:p>
    <w:p w14:paraId="4E896C63" w14:textId="77777777" w:rsidR="00636560" w:rsidRPr="009720A2" w:rsidRDefault="00636560" w:rsidP="00636560">
      <w:pPr>
        <w:jc w:val="both"/>
        <w:rPr>
          <w:rFonts w:ascii="Calibri" w:hAnsi="Calibri" w:cs="Calibri"/>
          <w:sz w:val="22"/>
          <w:szCs w:val="22"/>
        </w:rPr>
      </w:pPr>
    </w:p>
    <w:p w14:paraId="0910025C" w14:textId="06A3E863" w:rsidR="00636560" w:rsidRPr="009720A2" w:rsidRDefault="0026556B" w:rsidP="00636560">
      <w:pPr>
        <w:jc w:val="both"/>
        <w:rPr>
          <w:rFonts w:ascii="Calibri" w:hAnsi="Calibri" w:cs="Calibri"/>
          <w:i/>
          <w:sz w:val="22"/>
          <w:szCs w:val="22"/>
        </w:rPr>
      </w:pPr>
      <w:r>
        <w:rPr>
          <w:rFonts w:ascii="Calibri" w:hAnsi="Calibri" w:cs="Calibri"/>
          <w:i/>
          <w:sz w:val="22"/>
          <w:szCs w:val="22"/>
        </w:rPr>
        <w:t>(</w:t>
      </w:r>
      <w:r w:rsidR="00636560" w:rsidRPr="009720A2">
        <w:rPr>
          <w:rFonts w:ascii="Calibri" w:hAnsi="Calibri" w:cs="Calibri"/>
          <w:i/>
          <w:sz w:val="22"/>
          <w:szCs w:val="22"/>
        </w:rPr>
        <w:t xml:space="preserve">do wpisania rejon, na terenie którego usługa będzie wykonywana, np.: </w:t>
      </w:r>
    </w:p>
    <w:p w14:paraId="46374895" w14:textId="77777777" w:rsidR="00636560" w:rsidRPr="009720A2" w:rsidRDefault="007D3C23" w:rsidP="00636560">
      <w:pPr>
        <w:jc w:val="both"/>
        <w:rPr>
          <w:rFonts w:ascii="Calibri" w:hAnsi="Calibri" w:cs="Calibri"/>
          <w:i/>
          <w:sz w:val="22"/>
          <w:szCs w:val="22"/>
        </w:rPr>
      </w:pPr>
      <w:r w:rsidRPr="009720A2">
        <w:rPr>
          <w:rFonts w:ascii="Calibri" w:hAnsi="Calibri" w:cs="Calibri"/>
          <w:i/>
          <w:sz w:val="22"/>
          <w:szCs w:val="22"/>
        </w:rPr>
        <w:t>Rejon 1 „Krzywda” -</w:t>
      </w:r>
      <w:r w:rsidR="00636560" w:rsidRPr="009720A2">
        <w:rPr>
          <w:rFonts w:ascii="Calibri" w:hAnsi="Calibri" w:cs="Calibri"/>
          <w:i/>
          <w:sz w:val="22"/>
          <w:szCs w:val="22"/>
        </w:rPr>
        <w:t xml:space="preserve">  drogi gminne na terenie sołectw: Krzywda, Kożuchówka, Nowy Patok, Ruda, Zimna Woda, Szczałb, Orle Gniazdo, Drożdżak, Huta Radoryska, Budki Radoryż Kościelny. </w:t>
      </w:r>
    </w:p>
    <w:p w14:paraId="51E848B4" w14:textId="77777777" w:rsidR="00636560" w:rsidRPr="009720A2" w:rsidRDefault="00636560" w:rsidP="00636560">
      <w:pPr>
        <w:jc w:val="both"/>
        <w:rPr>
          <w:rFonts w:ascii="Calibri" w:hAnsi="Calibri" w:cs="Calibri"/>
          <w:i/>
          <w:sz w:val="22"/>
          <w:szCs w:val="22"/>
        </w:rPr>
      </w:pPr>
      <w:r w:rsidRPr="009720A2">
        <w:rPr>
          <w:rFonts w:ascii="Calibri" w:hAnsi="Calibri" w:cs="Calibri"/>
          <w:i/>
          <w:sz w:val="22"/>
          <w:szCs w:val="22"/>
        </w:rPr>
        <w:t xml:space="preserve">Rejon 2 „Huta Dąbrowa” </w:t>
      </w:r>
      <w:r w:rsidR="007D3C23" w:rsidRPr="009720A2">
        <w:rPr>
          <w:rFonts w:ascii="Calibri" w:hAnsi="Calibri" w:cs="Calibri"/>
          <w:i/>
          <w:sz w:val="22"/>
          <w:szCs w:val="22"/>
        </w:rPr>
        <w:t>-</w:t>
      </w:r>
      <w:r w:rsidRPr="009720A2">
        <w:rPr>
          <w:rFonts w:ascii="Calibri" w:hAnsi="Calibri" w:cs="Calibri"/>
          <w:i/>
          <w:sz w:val="22"/>
          <w:szCs w:val="22"/>
        </w:rPr>
        <w:t xml:space="preserve">  drogi gminne na terenie sołectw: Huta Dąbrowa, Podosie, Gołe Łazy, Feliksin, Rozłąki, Teodorów, Laski, Kasyldów, Fiukówka, Wielgolas, Radoryż Smolany, Cisownik,   </w:t>
      </w:r>
    </w:p>
    <w:p w14:paraId="573A13A8" w14:textId="5916CF57" w:rsidR="00636560" w:rsidRPr="009720A2" w:rsidRDefault="00636560" w:rsidP="00636560">
      <w:pPr>
        <w:jc w:val="both"/>
        <w:rPr>
          <w:rFonts w:ascii="Calibri" w:hAnsi="Calibri" w:cs="Calibri"/>
          <w:i/>
          <w:sz w:val="22"/>
          <w:szCs w:val="22"/>
        </w:rPr>
      </w:pPr>
      <w:r w:rsidRPr="009720A2">
        <w:rPr>
          <w:rFonts w:ascii="Calibri" w:hAnsi="Calibri" w:cs="Calibri"/>
          <w:i/>
          <w:sz w:val="22"/>
          <w:szCs w:val="22"/>
        </w:rPr>
        <w:t xml:space="preserve">Rejon 3 „Okrzeja” </w:t>
      </w:r>
      <w:r w:rsidR="007D3C23" w:rsidRPr="009720A2">
        <w:rPr>
          <w:rFonts w:ascii="Calibri" w:hAnsi="Calibri" w:cs="Calibri"/>
          <w:i/>
          <w:sz w:val="22"/>
          <w:szCs w:val="22"/>
        </w:rPr>
        <w:t>-</w:t>
      </w:r>
      <w:r w:rsidRPr="009720A2">
        <w:rPr>
          <w:rFonts w:ascii="Calibri" w:hAnsi="Calibri" w:cs="Calibri"/>
          <w:i/>
          <w:sz w:val="22"/>
          <w:szCs w:val="22"/>
        </w:rPr>
        <w:t xml:space="preserve"> drogi gminne na terenie sołectw: Okrzeja I, Okrzeja II, Wola Okrzejska.</w:t>
      </w:r>
      <w:r w:rsidR="0026556B">
        <w:rPr>
          <w:rFonts w:ascii="Calibri" w:hAnsi="Calibri" w:cs="Calibri"/>
          <w:i/>
          <w:sz w:val="22"/>
          <w:szCs w:val="22"/>
        </w:rPr>
        <w:t>)</w:t>
      </w:r>
      <w:r w:rsidRPr="009720A2">
        <w:rPr>
          <w:rFonts w:ascii="Calibri" w:hAnsi="Calibri" w:cs="Calibri"/>
          <w:i/>
          <w:sz w:val="22"/>
          <w:szCs w:val="22"/>
        </w:rPr>
        <w:t xml:space="preserve"> </w:t>
      </w:r>
    </w:p>
    <w:p w14:paraId="6A10EDF1" w14:textId="77777777" w:rsidR="00636560" w:rsidRPr="009720A2" w:rsidRDefault="00636560" w:rsidP="00636560">
      <w:pPr>
        <w:jc w:val="both"/>
        <w:rPr>
          <w:rFonts w:ascii="Calibri" w:hAnsi="Calibri" w:cs="Calibri"/>
          <w:b/>
          <w:sz w:val="22"/>
          <w:szCs w:val="22"/>
        </w:rPr>
      </w:pPr>
    </w:p>
    <w:p w14:paraId="2685358E" w14:textId="0AA35765" w:rsidR="00636560" w:rsidRPr="00577F60" w:rsidRDefault="00636560" w:rsidP="00636560">
      <w:pPr>
        <w:jc w:val="both"/>
        <w:rPr>
          <w:rFonts w:ascii="Calibri" w:hAnsi="Calibri" w:cs="Calibri"/>
          <w:i/>
          <w:sz w:val="22"/>
          <w:szCs w:val="22"/>
        </w:rPr>
      </w:pPr>
      <w:r w:rsidRPr="009720A2">
        <w:rPr>
          <w:rFonts w:ascii="Calibri" w:hAnsi="Calibri" w:cs="Calibri"/>
          <w:sz w:val="22"/>
          <w:szCs w:val="22"/>
        </w:rPr>
        <w:t>Jako odśnieżanie należy rozumieć usunięcie nadmiaru śniegu z pełnej szerokości drogi na pobocza w</w:t>
      </w:r>
      <w:r w:rsidR="00DE580E" w:rsidRPr="009720A2">
        <w:rPr>
          <w:rFonts w:ascii="Calibri" w:hAnsi="Calibri" w:cs="Calibri"/>
          <w:sz w:val="22"/>
          <w:szCs w:val="22"/>
        </w:rPr>
        <w:t> </w:t>
      </w:r>
      <w:r w:rsidRPr="009720A2">
        <w:rPr>
          <w:rFonts w:ascii="Calibri" w:hAnsi="Calibri" w:cs="Calibri"/>
          <w:sz w:val="22"/>
          <w:szCs w:val="22"/>
        </w:rPr>
        <w:t xml:space="preserve">zakresie umożliwiającym przejezdność drogi samochodem osobowym w obu kierunkach. Drogi objęte odśnieżaniem oznaczone zostały na załączniku graficznym. Usługi będą wykonywane na telefoniczne zgłoszenie Zamawiającego wg bieżących potrzeb. Wykonawca zobowiązany jest do zachowania kolejności odśnieżania wskazanego przez Zamawiającego. Szerokość odśnieżanej drogi nie powinna być mniejsza niż szerokość jezdni drogi, a w przypadku trudnych warunków atmosferycznych należy odśnieżyć tylko jeden pas ruchu i wykonać </w:t>
      </w:r>
      <w:r w:rsidRPr="009720A2">
        <w:rPr>
          <w:rFonts w:ascii="Calibri" w:hAnsi="Calibri" w:cs="Calibri"/>
          <w:sz w:val="22"/>
          <w:szCs w:val="22"/>
        </w:rPr>
        <w:lastRenderedPageBreak/>
        <w:t>mijanki w miejscach widocznych i dostosowanych do tego celu. W warunkach tych dopuszcza się odkładanie śniegu na poboczu drogi. Zamawiający dopuszcza zmianę zakresu ilościowego przedmiotu zamówienia w</w:t>
      </w:r>
      <w:r w:rsidR="00DE580E" w:rsidRPr="009720A2">
        <w:rPr>
          <w:rFonts w:ascii="Calibri" w:hAnsi="Calibri" w:cs="Calibri"/>
          <w:sz w:val="22"/>
          <w:szCs w:val="22"/>
        </w:rPr>
        <w:t> </w:t>
      </w:r>
      <w:r w:rsidRPr="009720A2">
        <w:rPr>
          <w:rFonts w:ascii="Calibri" w:hAnsi="Calibri" w:cs="Calibri"/>
          <w:sz w:val="22"/>
          <w:szCs w:val="22"/>
        </w:rPr>
        <w:t>trakcie realizacji umowy. W sytuacjach ekstremalnych warunków pogodowych Zamawiający zastrzega sobie prawo dodatkowego użycia sił niż środki Wykonawcy, poza przyjętymi standardami. Zamawiający zastrzega sobie prawo zlecenia w przypadku nieprzewidzianych, anormalnych warunków pogodowych, prac na drogach gminnych, na terenie rejonów sąsiednich na jaką została złożona oferta. Zamawiający zastrzega, że sprzęt może być skierowany do pracy na każdą inną drogę na terenie Gminy Krzywda niż wymieniona w konkretnym rejonie w przypadku stwierdzenia takiej konieczności przez Zamawiającego oraz do odśnieżania placów, parkingów. Zamawiający przyjmuje, że w ciągu 1 godz. Wykonawca odśnieży średnio ok. 10 km dróg. Czas przystąpienia do rozpoczęcia wykonywania usługi nie może wynosić więcej niż 1 godz. od momentu zgłoszenia. Czas odśnieżania zaczyna się liczyć od momentu dojazdu do miejsca wskazanego przez Zamawiającego. Zamawiający wymaga posiadania zarejestrowanego sprzętu ( zgodnie z prawem  o ruchu drogowym) przystosowanego do odśnieżania dróg z aktualnym przeglądem technicznym i ubezpieczeniem w</w:t>
      </w:r>
      <w:r w:rsidR="00DE580E" w:rsidRPr="009720A2">
        <w:rPr>
          <w:rFonts w:ascii="Calibri" w:hAnsi="Calibri" w:cs="Calibri"/>
          <w:sz w:val="22"/>
          <w:szCs w:val="22"/>
        </w:rPr>
        <w:t> </w:t>
      </w:r>
      <w:r w:rsidRPr="009720A2">
        <w:rPr>
          <w:rFonts w:ascii="Calibri" w:hAnsi="Calibri" w:cs="Calibri"/>
          <w:sz w:val="22"/>
          <w:szCs w:val="22"/>
        </w:rPr>
        <w:t>zakresie OC. Wszystkie pojazdy używane do wykonania prac przy odśnieżaniu powinny być wyposażone w ostrzegawczy sygnał świetlny błyskowy barwy żółtej, zgodnie z ustawą Prawo o</w:t>
      </w:r>
      <w:r w:rsidR="00DE580E" w:rsidRPr="009720A2">
        <w:rPr>
          <w:rFonts w:ascii="Calibri" w:hAnsi="Calibri" w:cs="Calibri"/>
          <w:sz w:val="22"/>
          <w:szCs w:val="22"/>
        </w:rPr>
        <w:t> </w:t>
      </w:r>
      <w:r w:rsidRPr="009720A2">
        <w:rPr>
          <w:rFonts w:ascii="Calibri" w:hAnsi="Calibri" w:cs="Calibri"/>
          <w:sz w:val="22"/>
          <w:szCs w:val="22"/>
        </w:rPr>
        <w:t xml:space="preserve">ruchu drogowym. </w:t>
      </w:r>
      <w:r w:rsidR="00577F60" w:rsidRPr="008366D7">
        <w:rPr>
          <w:rFonts w:asciiTheme="minorHAnsi" w:hAnsiTheme="minorHAnsi" w:cstheme="minorHAnsi"/>
          <w:sz w:val="22"/>
          <w:szCs w:val="22"/>
        </w:rPr>
        <w:t xml:space="preserve">Zamawiający dopuszcza możliwość składania ofert częściowych </w:t>
      </w:r>
      <w:bookmarkStart w:id="3" w:name="_Hlk185317742"/>
      <w:r w:rsidR="00577F60" w:rsidRPr="008366D7">
        <w:rPr>
          <w:rFonts w:asciiTheme="minorHAnsi" w:hAnsiTheme="minorHAnsi" w:cstheme="minorHAnsi"/>
          <w:sz w:val="22"/>
          <w:szCs w:val="22"/>
        </w:rPr>
        <w:t>na poszczególne rejony</w:t>
      </w:r>
      <w:r w:rsidR="00577F60">
        <w:rPr>
          <w:rFonts w:asciiTheme="minorHAnsi" w:hAnsiTheme="minorHAnsi" w:cstheme="minorHAnsi"/>
          <w:sz w:val="22"/>
          <w:szCs w:val="22"/>
        </w:rPr>
        <w:t xml:space="preserve"> </w:t>
      </w:r>
      <w:r w:rsidR="00577F60" w:rsidRPr="00DA0CE5">
        <w:rPr>
          <w:rFonts w:asciiTheme="minorHAnsi" w:hAnsiTheme="minorHAnsi" w:cstheme="minorHAnsi"/>
          <w:sz w:val="22"/>
          <w:szCs w:val="22"/>
        </w:rPr>
        <w:t>pod warunkiem</w:t>
      </w:r>
      <w:r w:rsidR="00577F60">
        <w:rPr>
          <w:rFonts w:asciiTheme="minorHAnsi" w:hAnsiTheme="minorHAnsi" w:cstheme="minorHAnsi"/>
          <w:sz w:val="22"/>
          <w:szCs w:val="22"/>
        </w:rPr>
        <w:t xml:space="preserve"> </w:t>
      </w:r>
      <w:r w:rsidR="00577F60" w:rsidRPr="00DA0CE5">
        <w:rPr>
          <w:rFonts w:asciiTheme="minorHAnsi" w:hAnsiTheme="minorHAnsi" w:cstheme="minorHAnsi"/>
          <w:sz w:val="22"/>
          <w:szCs w:val="22"/>
        </w:rPr>
        <w:t>dysponowania taką ilością sprzętu, która pozwoli na późniejszą realizację umowy</w:t>
      </w:r>
      <w:r w:rsidR="00577F60">
        <w:rPr>
          <w:rFonts w:asciiTheme="minorHAnsi" w:hAnsiTheme="minorHAnsi" w:cstheme="minorHAnsi"/>
          <w:sz w:val="22"/>
          <w:szCs w:val="22"/>
        </w:rPr>
        <w:t xml:space="preserve"> jednocześnie w każdym rejonie</w:t>
      </w:r>
      <w:bookmarkEnd w:id="3"/>
      <w:r w:rsidRPr="009720A2">
        <w:rPr>
          <w:rFonts w:ascii="Calibri" w:hAnsi="Calibri" w:cs="Calibri"/>
          <w:sz w:val="22"/>
          <w:szCs w:val="22"/>
        </w:rPr>
        <w:t xml:space="preserve">. Zamawiający przewiduje iż, w każdym rejonie wykonanie usługi odśnieżania będzie wynosiło około </w:t>
      </w:r>
      <w:r w:rsidR="00AC6A91">
        <w:rPr>
          <w:rFonts w:ascii="Calibri" w:hAnsi="Calibri" w:cs="Calibri"/>
          <w:sz w:val="22"/>
          <w:szCs w:val="22"/>
        </w:rPr>
        <w:t>16</w:t>
      </w:r>
      <w:r w:rsidRPr="009720A2">
        <w:rPr>
          <w:rFonts w:ascii="Calibri" w:hAnsi="Calibri" w:cs="Calibri"/>
          <w:sz w:val="22"/>
          <w:szCs w:val="22"/>
        </w:rPr>
        <w:t xml:space="preserve">0 godz. </w:t>
      </w:r>
      <w:r w:rsidRPr="00BB3771">
        <w:rPr>
          <w:rFonts w:ascii="Calibri" w:hAnsi="Calibri" w:cs="Calibri"/>
          <w:sz w:val="22"/>
          <w:szCs w:val="22"/>
        </w:rPr>
        <w:t xml:space="preserve">w tym: </w:t>
      </w:r>
      <w:r w:rsidR="0026556B">
        <w:rPr>
          <w:rFonts w:ascii="Calibri" w:hAnsi="Calibri" w:cs="Calibri"/>
          <w:sz w:val="22"/>
          <w:szCs w:val="22"/>
        </w:rPr>
        <w:t>(</w:t>
      </w:r>
      <w:r w:rsidR="00044E75">
        <w:rPr>
          <w:rFonts w:ascii="Calibri" w:hAnsi="Calibri" w:cs="Calibri"/>
          <w:i/>
          <w:sz w:val="22"/>
          <w:szCs w:val="22"/>
        </w:rPr>
        <w:t>(</w:t>
      </w:r>
      <w:r w:rsidR="00044E75" w:rsidRPr="009720A2">
        <w:rPr>
          <w:rFonts w:ascii="Calibri" w:hAnsi="Calibri" w:cs="Calibri"/>
          <w:i/>
          <w:sz w:val="22"/>
          <w:szCs w:val="22"/>
        </w:rPr>
        <w:t xml:space="preserve">do wpisania rejon, na terenie którego usługa będzie wykonywana, np.: </w:t>
      </w:r>
      <w:r w:rsidR="00BB3771" w:rsidRPr="0026556B">
        <w:rPr>
          <w:rFonts w:asciiTheme="minorHAnsi" w:hAnsiTheme="minorHAnsi" w:cstheme="minorHAnsi"/>
          <w:i/>
          <w:iCs/>
          <w:sz w:val="22"/>
          <w:szCs w:val="22"/>
          <w:u w:val="single"/>
        </w:rPr>
        <w:t xml:space="preserve">Rejon 1 „Krzywda” </w:t>
      </w:r>
      <w:r w:rsidR="00AC6A91" w:rsidRPr="0026556B">
        <w:rPr>
          <w:rFonts w:asciiTheme="minorHAnsi" w:hAnsiTheme="minorHAnsi" w:cstheme="minorHAnsi"/>
          <w:i/>
          <w:iCs/>
          <w:sz w:val="22"/>
          <w:szCs w:val="22"/>
          <w:u w:val="single"/>
        </w:rPr>
        <w:t>8</w:t>
      </w:r>
      <w:r w:rsidR="00BB3771" w:rsidRPr="0026556B">
        <w:rPr>
          <w:rFonts w:asciiTheme="minorHAnsi" w:hAnsiTheme="minorHAnsi" w:cstheme="minorHAnsi"/>
          <w:i/>
          <w:iCs/>
          <w:sz w:val="22"/>
          <w:szCs w:val="22"/>
          <w:u w:val="single"/>
        </w:rPr>
        <w:t xml:space="preserve">0 godz. pługiem odśnieżnym na nośniku o ładowności min. 15 ton oraz </w:t>
      </w:r>
      <w:r w:rsidR="00AC6A91" w:rsidRPr="0026556B">
        <w:rPr>
          <w:rFonts w:asciiTheme="minorHAnsi" w:hAnsiTheme="minorHAnsi" w:cstheme="minorHAnsi"/>
          <w:i/>
          <w:iCs/>
          <w:sz w:val="22"/>
          <w:szCs w:val="22"/>
          <w:u w:val="single"/>
        </w:rPr>
        <w:t>8</w:t>
      </w:r>
      <w:r w:rsidR="00BB3771" w:rsidRPr="0026556B">
        <w:rPr>
          <w:rFonts w:asciiTheme="minorHAnsi" w:hAnsiTheme="minorHAnsi" w:cstheme="minorHAnsi"/>
          <w:i/>
          <w:iCs/>
          <w:sz w:val="22"/>
          <w:szCs w:val="22"/>
          <w:u w:val="single"/>
        </w:rPr>
        <w:t xml:space="preserve">0 godz. koparko-ładowarką, ładowarką lub ciągnikiem rolniczym z pługiem jednostronnym z napędem na oś przednią i tylną o mocy min. 90 KM , Rejon 2 „Huta Dąbrowa” </w:t>
      </w:r>
      <w:r w:rsidR="00AC6A91" w:rsidRPr="0026556B">
        <w:rPr>
          <w:rFonts w:asciiTheme="minorHAnsi" w:hAnsiTheme="minorHAnsi" w:cstheme="minorHAnsi"/>
          <w:i/>
          <w:iCs/>
          <w:sz w:val="22"/>
          <w:szCs w:val="22"/>
          <w:u w:val="single"/>
        </w:rPr>
        <w:t>8</w:t>
      </w:r>
      <w:r w:rsidR="00BB3771" w:rsidRPr="0026556B">
        <w:rPr>
          <w:rFonts w:asciiTheme="minorHAnsi" w:hAnsiTheme="minorHAnsi" w:cstheme="minorHAnsi"/>
          <w:i/>
          <w:iCs/>
          <w:sz w:val="22"/>
          <w:szCs w:val="22"/>
          <w:u w:val="single"/>
        </w:rPr>
        <w:t xml:space="preserve">0 godz. pługiem odśnieżnym na nośniku o ładowności min. 15 ton oraz </w:t>
      </w:r>
      <w:r w:rsidR="00AC6A91" w:rsidRPr="0026556B">
        <w:rPr>
          <w:rFonts w:asciiTheme="minorHAnsi" w:hAnsiTheme="minorHAnsi" w:cstheme="minorHAnsi"/>
          <w:i/>
          <w:iCs/>
          <w:sz w:val="22"/>
          <w:szCs w:val="22"/>
          <w:u w:val="single"/>
        </w:rPr>
        <w:t>8</w:t>
      </w:r>
      <w:r w:rsidR="00BB3771" w:rsidRPr="0026556B">
        <w:rPr>
          <w:rFonts w:asciiTheme="minorHAnsi" w:hAnsiTheme="minorHAnsi" w:cstheme="minorHAnsi"/>
          <w:i/>
          <w:iCs/>
          <w:sz w:val="22"/>
          <w:szCs w:val="22"/>
          <w:u w:val="single"/>
        </w:rPr>
        <w:t xml:space="preserve">0 godz. koparko-ładowarką, ładowarką lub ciągnikiem rolniczym z pługiem jednostronnym z napędem na oś przednią i tylną o mocy min. 90 </w:t>
      </w:r>
      <w:r w:rsidR="00BB3771" w:rsidRPr="00577F60">
        <w:rPr>
          <w:rFonts w:asciiTheme="minorHAnsi" w:hAnsiTheme="minorHAnsi" w:cstheme="minorHAnsi"/>
          <w:i/>
          <w:iCs/>
          <w:sz w:val="22"/>
          <w:szCs w:val="22"/>
          <w:u w:val="single"/>
        </w:rPr>
        <w:t>KM, Rejon 3 „Okrzeja”</w:t>
      </w:r>
      <w:r w:rsidR="00AC6A91" w:rsidRPr="00577F60">
        <w:rPr>
          <w:rFonts w:asciiTheme="minorHAnsi" w:hAnsiTheme="minorHAnsi" w:cstheme="minorHAnsi"/>
          <w:i/>
          <w:iCs/>
          <w:sz w:val="22"/>
          <w:szCs w:val="22"/>
          <w:u w:val="single"/>
        </w:rPr>
        <w:t xml:space="preserve"> 8</w:t>
      </w:r>
      <w:r w:rsidR="00BB3771" w:rsidRPr="00577F60">
        <w:rPr>
          <w:rFonts w:asciiTheme="minorHAnsi" w:hAnsiTheme="minorHAnsi" w:cstheme="minorHAnsi"/>
          <w:i/>
          <w:iCs/>
          <w:sz w:val="22"/>
          <w:szCs w:val="22"/>
          <w:u w:val="single"/>
        </w:rPr>
        <w:t xml:space="preserve">0 godz. ciągnikiem rolniczym z pługiem jednostronnym z napędem na oś przednią i tylną o mocy min. 200 KM oraz </w:t>
      </w:r>
      <w:r w:rsidR="00AC6A91" w:rsidRPr="00577F60">
        <w:rPr>
          <w:rFonts w:asciiTheme="minorHAnsi" w:hAnsiTheme="minorHAnsi" w:cstheme="minorHAnsi"/>
          <w:i/>
          <w:iCs/>
          <w:sz w:val="22"/>
          <w:szCs w:val="22"/>
          <w:u w:val="single"/>
        </w:rPr>
        <w:t>8</w:t>
      </w:r>
      <w:r w:rsidR="00BB3771" w:rsidRPr="00577F60">
        <w:rPr>
          <w:rFonts w:asciiTheme="minorHAnsi" w:hAnsiTheme="minorHAnsi" w:cstheme="minorHAnsi"/>
          <w:i/>
          <w:iCs/>
          <w:sz w:val="22"/>
          <w:szCs w:val="22"/>
          <w:u w:val="single"/>
        </w:rPr>
        <w:t>0 godz. koparko-ładowarką, ładowarką lub ciągnikiem rolniczym z pługiem jednostronnym z napędem na oś przednią i tylną o mocy min. 90 KM</w:t>
      </w:r>
      <w:r w:rsidR="0026556B" w:rsidRPr="00577F60">
        <w:rPr>
          <w:rFonts w:asciiTheme="minorHAnsi" w:hAnsiTheme="minorHAnsi" w:cstheme="minorHAnsi"/>
          <w:i/>
          <w:iCs/>
          <w:sz w:val="22"/>
          <w:szCs w:val="22"/>
          <w:u w:val="single"/>
        </w:rPr>
        <w:t>)</w:t>
      </w:r>
      <w:r w:rsidRPr="00577F60">
        <w:rPr>
          <w:rFonts w:ascii="Calibri" w:hAnsi="Calibri" w:cs="Calibri"/>
          <w:i/>
          <w:iCs/>
          <w:sz w:val="22"/>
          <w:szCs w:val="22"/>
        </w:rPr>
        <w:t>.</w:t>
      </w:r>
      <w:r w:rsidRPr="00577F60">
        <w:rPr>
          <w:rFonts w:ascii="Calibri" w:hAnsi="Calibri" w:cs="Calibri"/>
          <w:sz w:val="22"/>
          <w:szCs w:val="22"/>
        </w:rPr>
        <w:t xml:space="preserve">    </w:t>
      </w:r>
    </w:p>
    <w:p w14:paraId="7234164C" w14:textId="77777777" w:rsidR="00577F60" w:rsidRDefault="00577F60" w:rsidP="00577F60">
      <w:pPr>
        <w:jc w:val="both"/>
        <w:rPr>
          <w:rFonts w:asciiTheme="minorHAnsi" w:hAnsiTheme="minorHAnsi" w:cstheme="minorHAnsi"/>
          <w:sz w:val="22"/>
          <w:szCs w:val="22"/>
        </w:rPr>
      </w:pPr>
      <w:r w:rsidRPr="00577F60">
        <w:rPr>
          <w:rFonts w:asciiTheme="minorHAnsi" w:hAnsiTheme="minorHAnsi" w:cstheme="minorHAnsi"/>
          <w:sz w:val="22"/>
          <w:szCs w:val="22"/>
        </w:rPr>
        <w:t>Zamawiający dopuszcza zastosowanie innych pojazdów niż wymienione powyżej</w:t>
      </w:r>
      <w:r>
        <w:rPr>
          <w:rFonts w:asciiTheme="minorHAnsi" w:hAnsiTheme="minorHAnsi" w:cstheme="minorHAnsi"/>
          <w:sz w:val="22"/>
          <w:szCs w:val="22"/>
        </w:rPr>
        <w:t xml:space="preserve">, ale o parametrach nie gorszych, </w:t>
      </w:r>
      <w:r w:rsidRPr="004170C0">
        <w:rPr>
          <w:rFonts w:asciiTheme="minorHAnsi" w:hAnsiTheme="minorHAnsi" w:cstheme="minorHAnsi"/>
          <w:sz w:val="22"/>
          <w:szCs w:val="22"/>
        </w:rPr>
        <w:t>będący</w:t>
      </w:r>
      <w:r>
        <w:rPr>
          <w:rFonts w:asciiTheme="minorHAnsi" w:hAnsiTheme="minorHAnsi" w:cstheme="minorHAnsi"/>
          <w:sz w:val="22"/>
          <w:szCs w:val="22"/>
        </w:rPr>
        <w:t>ch</w:t>
      </w:r>
      <w:r w:rsidRPr="004170C0">
        <w:rPr>
          <w:rFonts w:asciiTheme="minorHAnsi" w:hAnsiTheme="minorHAnsi" w:cstheme="minorHAnsi"/>
          <w:sz w:val="22"/>
          <w:szCs w:val="22"/>
        </w:rPr>
        <w:t xml:space="preserve"> w dobrym stanie technicznym</w:t>
      </w:r>
      <w:r>
        <w:rPr>
          <w:rFonts w:asciiTheme="minorHAnsi" w:hAnsiTheme="minorHAnsi" w:cstheme="minorHAnsi"/>
          <w:sz w:val="22"/>
          <w:szCs w:val="22"/>
        </w:rPr>
        <w:t xml:space="preserve"> </w:t>
      </w:r>
      <w:r w:rsidRPr="004170C0">
        <w:rPr>
          <w:rFonts w:asciiTheme="minorHAnsi" w:hAnsiTheme="minorHAnsi" w:cstheme="minorHAnsi"/>
          <w:sz w:val="22"/>
          <w:szCs w:val="22"/>
        </w:rPr>
        <w:t>i wyposażony</w:t>
      </w:r>
      <w:r>
        <w:rPr>
          <w:rFonts w:asciiTheme="minorHAnsi" w:hAnsiTheme="minorHAnsi" w:cstheme="minorHAnsi"/>
          <w:sz w:val="22"/>
          <w:szCs w:val="22"/>
        </w:rPr>
        <w:t>ch</w:t>
      </w:r>
      <w:r w:rsidRPr="004170C0">
        <w:rPr>
          <w:rFonts w:asciiTheme="minorHAnsi" w:hAnsiTheme="minorHAnsi" w:cstheme="minorHAnsi"/>
          <w:sz w:val="22"/>
          <w:szCs w:val="22"/>
        </w:rPr>
        <w:t xml:space="preserve"> w</w:t>
      </w:r>
      <w:r>
        <w:rPr>
          <w:rFonts w:asciiTheme="minorHAnsi" w:hAnsiTheme="minorHAnsi" w:cstheme="minorHAnsi"/>
          <w:sz w:val="22"/>
          <w:szCs w:val="22"/>
        </w:rPr>
        <w:t xml:space="preserve"> odpowiednie</w:t>
      </w:r>
      <w:r w:rsidRPr="004170C0">
        <w:rPr>
          <w:rFonts w:asciiTheme="minorHAnsi" w:hAnsiTheme="minorHAnsi" w:cstheme="minorHAnsi"/>
          <w:sz w:val="22"/>
          <w:szCs w:val="22"/>
        </w:rPr>
        <w:t xml:space="preserve"> pługi śnieżne</w:t>
      </w:r>
      <w:r>
        <w:rPr>
          <w:rFonts w:asciiTheme="minorHAnsi" w:hAnsiTheme="minorHAnsi" w:cstheme="minorHAnsi"/>
          <w:sz w:val="22"/>
          <w:szCs w:val="22"/>
        </w:rPr>
        <w:t>.</w:t>
      </w:r>
    </w:p>
    <w:p w14:paraId="5F645DDA" w14:textId="77777777" w:rsidR="00636560" w:rsidRPr="009720A2" w:rsidRDefault="00636560" w:rsidP="00636560">
      <w:pPr>
        <w:jc w:val="both"/>
        <w:rPr>
          <w:rFonts w:ascii="Calibri" w:hAnsi="Calibri" w:cs="Calibri"/>
          <w:sz w:val="22"/>
          <w:szCs w:val="22"/>
        </w:rPr>
      </w:pPr>
      <w:r w:rsidRPr="009720A2">
        <w:rPr>
          <w:rFonts w:ascii="Calibri" w:hAnsi="Calibri" w:cs="Calibri"/>
          <w:sz w:val="22"/>
          <w:szCs w:val="22"/>
        </w:rPr>
        <w:t>Zadeklarowana dla poszczególnych sprzętów ilość godzin świadczenia usługi stanowi jedynie orientacyjną, prognozowaną przez zamawiającego wielkość. Rzeczywista ilość godzin świadczenia usług zleconych do wykonania, uzależniona będzie od bieżących potrzeb wynikających z warunków atmosferycznych oraz sytuacji na drodze i może się różnić od wskazanych prognozowanych wielkości. Jakakolwiek różnica pomiędzy rzeczywistą ilością wykonanych usług a ilością podaną przez Zamawiającego dla danej jednostki sprzętowej nie będzie podstawą do zmian cen jednostkowych. Zamawiający zobowiązuje się do zapłaty tylko za faktycznie przepracowane ilości godzin sprzętu zgodnie z zaistniałym zapotrzebowaniem wynikającym z charakteru prac zleconych i</w:t>
      </w:r>
      <w:r w:rsidR="00DE580E" w:rsidRPr="009720A2">
        <w:rPr>
          <w:rFonts w:ascii="Calibri" w:hAnsi="Calibri" w:cs="Calibri"/>
          <w:sz w:val="22"/>
          <w:szCs w:val="22"/>
        </w:rPr>
        <w:t> </w:t>
      </w:r>
      <w:r w:rsidRPr="009720A2">
        <w:rPr>
          <w:rFonts w:ascii="Calibri" w:hAnsi="Calibri" w:cs="Calibri"/>
          <w:sz w:val="22"/>
          <w:szCs w:val="22"/>
        </w:rPr>
        <w:t>wykonywanych w zakresie zimowego utrzymania dróg.</w:t>
      </w:r>
    </w:p>
    <w:p w14:paraId="28716929" w14:textId="5495B3D7" w:rsidR="00636560" w:rsidRPr="009720A2" w:rsidRDefault="00636560" w:rsidP="00636560">
      <w:pPr>
        <w:jc w:val="both"/>
        <w:rPr>
          <w:rFonts w:ascii="Calibri" w:hAnsi="Calibri" w:cs="Calibri"/>
          <w:sz w:val="22"/>
          <w:szCs w:val="22"/>
        </w:rPr>
      </w:pPr>
      <w:r w:rsidRPr="009720A2">
        <w:rPr>
          <w:rFonts w:ascii="Calibri" w:hAnsi="Calibri" w:cs="Calibri"/>
          <w:sz w:val="22"/>
          <w:szCs w:val="22"/>
        </w:rPr>
        <w:t xml:space="preserve">W przypadku zmniejszenia lub zwiększenia ilości godzin podczas realizacji umowy, Wykonawcy nie będą przysługiwać wobec Zmawiającego żadne roszczenia. W celu ewidencji świadczonych usług Wykonawca jest zobowiązany do prowadzenia dziennego raportu zawierającego datę i godzinę rozpoczęcia oraz zakończenia potwierdzonego przez Sołtysa danego sołectwa lub upoważnionego pracownika Urzędu Gminy Krzywda. Cena za odśnieżanie liczona będzie w godzinach efektywnego czasu pracy sprzętu przy  odśnieżaniu (bez czasu naprawy i przestojów). Zamawiający wymaga, aby Wykonawca realizował zamówienie do </w:t>
      </w:r>
      <w:r w:rsidR="007A1F39" w:rsidRPr="009720A2">
        <w:rPr>
          <w:rFonts w:ascii="Calibri" w:hAnsi="Calibri" w:cs="Calibri"/>
          <w:sz w:val="22"/>
          <w:szCs w:val="22"/>
        </w:rPr>
        <w:t>31 grudnia 202</w:t>
      </w:r>
      <w:r w:rsidR="00044E75">
        <w:rPr>
          <w:rFonts w:ascii="Calibri" w:hAnsi="Calibri" w:cs="Calibri"/>
          <w:sz w:val="22"/>
          <w:szCs w:val="22"/>
        </w:rPr>
        <w:t>5</w:t>
      </w:r>
      <w:r w:rsidRPr="009720A2">
        <w:rPr>
          <w:rFonts w:ascii="Calibri" w:hAnsi="Calibri" w:cs="Calibri"/>
          <w:sz w:val="22"/>
          <w:szCs w:val="22"/>
        </w:rPr>
        <w:t xml:space="preserve"> r. Termin płatności za wykonane zamówienie będzie wynosić </w:t>
      </w:r>
      <w:r w:rsidR="00EE4020" w:rsidRPr="009720A2">
        <w:rPr>
          <w:rFonts w:ascii="Calibri" w:hAnsi="Calibri" w:cs="Calibri"/>
          <w:sz w:val="22"/>
          <w:szCs w:val="22"/>
        </w:rPr>
        <w:t>30</w:t>
      </w:r>
      <w:r w:rsidRPr="009720A2">
        <w:rPr>
          <w:rFonts w:ascii="Calibri" w:hAnsi="Calibri" w:cs="Calibri"/>
          <w:sz w:val="22"/>
          <w:szCs w:val="22"/>
        </w:rPr>
        <w:t xml:space="preserve"> dni od dostarczenia faktury do Zamawiającego.</w:t>
      </w:r>
    </w:p>
    <w:p w14:paraId="21DC1221" w14:textId="77777777" w:rsidR="00636560" w:rsidRPr="009720A2" w:rsidRDefault="00636560" w:rsidP="00636560">
      <w:pPr>
        <w:jc w:val="both"/>
        <w:rPr>
          <w:rFonts w:ascii="Calibri" w:hAnsi="Calibri" w:cs="Calibri"/>
          <w:sz w:val="22"/>
          <w:szCs w:val="22"/>
        </w:rPr>
      </w:pPr>
      <w:r w:rsidRPr="009720A2">
        <w:rPr>
          <w:rFonts w:ascii="Calibri" w:hAnsi="Calibri" w:cs="Calibri"/>
          <w:sz w:val="22"/>
          <w:szCs w:val="22"/>
        </w:rPr>
        <w:t xml:space="preserve">Odśnieżanie dróg należy wykonywać według V lub VI standardu odśnieżania, w ramach posiadanych środków finansowych. W przypadku obfitych opadów śniegu w pierwszej kolejności powinien być odśnieżony minimum jeden pas ruchu oraz wykonane mijanki na drogach w całym rejonie tak, aby cały rejon był przejezdny. W przypadku opadów nocnych występujących po godzinie 23:00 rozpoczęcie usuwania śniegu powinno rozpocząć się nie później niż o </w:t>
      </w:r>
      <w:r w:rsidR="00F13CE6" w:rsidRPr="009720A2">
        <w:rPr>
          <w:rFonts w:ascii="Calibri" w:hAnsi="Calibri" w:cs="Calibri"/>
          <w:sz w:val="22"/>
          <w:szCs w:val="22"/>
        </w:rPr>
        <w:t>3</w:t>
      </w:r>
      <w:r w:rsidRPr="009720A2">
        <w:rPr>
          <w:rFonts w:ascii="Calibri" w:hAnsi="Calibri" w:cs="Calibri"/>
          <w:sz w:val="22"/>
          <w:szCs w:val="22"/>
        </w:rPr>
        <w:t>:00 dnia następnego. W</w:t>
      </w:r>
      <w:r w:rsidR="00DE580E" w:rsidRPr="009720A2">
        <w:rPr>
          <w:rFonts w:ascii="Calibri" w:hAnsi="Calibri" w:cs="Calibri"/>
          <w:sz w:val="22"/>
          <w:szCs w:val="22"/>
        </w:rPr>
        <w:t> </w:t>
      </w:r>
      <w:r w:rsidRPr="009720A2">
        <w:rPr>
          <w:rFonts w:ascii="Calibri" w:hAnsi="Calibri" w:cs="Calibri"/>
          <w:sz w:val="22"/>
          <w:szCs w:val="22"/>
        </w:rPr>
        <w:t>przypadku długotrwałych obfitych opadów śniegu kolejność odśnieżania dróg zostanie ustalona z</w:t>
      </w:r>
      <w:r w:rsidR="00DE580E" w:rsidRPr="009720A2">
        <w:rPr>
          <w:rFonts w:ascii="Calibri" w:hAnsi="Calibri" w:cs="Calibri"/>
          <w:sz w:val="22"/>
          <w:szCs w:val="22"/>
        </w:rPr>
        <w:t> </w:t>
      </w:r>
      <w:r w:rsidRPr="009720A2">
        <w:rPr>
          <w:rFonts w:ascii="Calibri" w:hAnsi="Calibri" w:cs="Calibri"/>
          <w:sz w:val="22"/>
          <w:szCs w:val="22"/>
        </w:rPr>
        <w:t xml:space="preserve">Zamawiającym. Zamawiający może zlecić do wykonywania w pierwszej kolejności odśnieżania wybrane odcinki dróg, wskazane telefonicznie, o każdej porze dnia i nocy. </w:t>
      </w:r>
    </w:p>
    <w:p w14:paraId="12B0335D" w14:textId="77777777" w:rsidR="00636560" w:rsidRPr="009720A2" w:rsidRDefault="00636560" w:rsidP="00636560">
      <w:pPr>
        <w:pStyle w:val="Standard"/>
        <w:ind w:right="282"/>
        <w:jc w:val="both"/>
        <w:rPr>
          <w:rFonts w:ascii="Calibri" w:hAnsi="Calibri" w:cs="Calibri"/>
          <w:sz w:val="22"/>
          <w:szCs w:val="22"/>
        </w:rPr>
      </w:pPr>
    </w:p>
    <w:p w14:paraId="0CAF332E" w14:textId="77777777"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3. Terminy realizacji umowy</w:t>
      </w:r>
    </w:p>
    <w:p w14:paraId="384B2E9F" w14:textId="7CDCC086" w:rsidR="00636560" w:rsidRPr="009720A2" w:rsidRDefault="00636560" w:rsidP="00636560">
      <w:pPr>
        <w:autoSpaceDE w:val="0"/>
        <w:autoSpaceDN w:val="0"/>
        <w:adjustRightInd w:val="0"/>
        <w:jc w:val="both"/>
        <w:rPr>
          <w:rFonts w:ascii="Calibri" w:hAnsi="Calibri" w:cs="Calibri"/>
          <w:b/>
          <w:sz w:val="22"/>
          <w:szCs w:val="22"/>
        </w:rPr>
      </w:pPr>
      <w:r w:rsidRPr="009720A2">
        <w:rPr>
          <w:rFonts w:ascii="Calibri" w:hAnsi="Calibri" w:cs="Calibri"/>
          <w:sz w:val="22"/>
          <w:szCs w:val="22"/>
        </w:rPr>
        <w:t xml:space="preserve">Wykonawca  zobowiązuje się  świadczyć usługi odśnieżania Zamawiającemu </w:t>
      </w:r>
      <w:r w:rsidR="00F13CE6" w:rsidRPr="009720A2">
        <w:rPr>
          <w:rFonts w:ascii="Calibri" w:hAnsi="Calibri" w:cs="Calibri"/>
          <w:sz w:val="22"/>
          <w:szCs w:val="22"/>
        </w:rPr>
        <w:t>w zakresie</w:t>
      </w:r>
      <w:r w:rsidRPr="009720A2">
        <w:rPr>
          <w:rFonts w:ascii="Calibri" w:hAnsi="Calibri" w:cs="Calibri"/>
          <w:sz w:val="22"/>
          <w:szCs w:val="22"/>
        </w:rPr>
        <w:t xml:space="preserve">  wskazanym w </w:t>
      </w:r>
      <w:r w:rsidRPr="009720A2">
        <w:rPr>
          <w:rFonts w:ascii="Calibri" w:hAnsi="Calibri" w:cs="Calibri"/>
          <w:bCs/>
          <w:sz w:val="22"/>
          <w:szCs w:val="22"/>
        </w:rPr>
        <w:t>§  2</w:t>
      </w:r>
      <w:r w:rsidRPr="009720A2">
        <w:rPr>
          <w:rFonts w:ascii="Calibri" w:hAnsi="Calibri" w:cs="Calibri"/>
          <w:sz w:val="22"/>
          <w:szCs w:val="22"/>
        </w:rPr>
        <w:t xml:space="preserve">   przez okres</w:t>
      </w:r>
      <w:r w:rsidRPr="009720A2">
        <w:rPr>
          <w:rFonts w:ascii="Calibri" w:hAnsi="Calibri" w:cs="Calibri"/>
          <w:b/>
          <w:sz w:val="22"/>
          <w:szCs w:val="22"/>
        </w:rPr>
        <w:t xml:space="preserve">  </w:t>
      </w:r>
      <w:r w:rsidRPr="009720A2">
        <w:rPr>
          <w:rFonts w:ascii="Calibri" w:hAnsi="Calibri" w:cs="Calibri"/>
          <w:sz w:val="22"/>
          <w:szCs w:val="22"/>
        </w:rPr>
        <w:t>od daty podpisania niniejszej umowy  do 31.12.20</w:t>
      </w:r>
      <w:r w:rsidR="00DE580E" w:rsidRPr="009720A2">
        <w:rPr>
          <w:rFonts w:ascii="Calibri" w:hAnsi="Calibri" w:cs="Calibri"/>
          <w:sz w:val="22"/>
          <w:szCs w:val="22"/>
        </w:rPr>
        <w:t>2</w:t>
      </w:r>
      <w:r w:rsidR="00044E75">
        <w:rPr>
          <w:rFonts w:ascii="Calibri" w:hAnsi="Calibri" w:cs="Calibri"/>
          <w:sz w:val="22"/>
          <w:szCs w:val="22"/>
        </w:rPr>
        <w:t>5</w:t>
      </w:r>
      <w:r w:rsidRPr="009720A2">
        <w:rPr>
          <w:rFonts w:ascii="Calibri" w:hAnsi="Calibri" w:cs="Calibri"/>
          <w:sz w:val="22"/>
          <w:szCs w:val="22"/>
        </w:rPr>
        <w:t xml:space="preserve"> r.</w:t>
      </w:r>
    </w:p>
    <w:p w14:paraId="5185D19C" w14:textId="77777777" w:rsidR="00B27884" w:rsidRPr="009720A2" w:rsidRDefault="00B27884">
      <w:pPr>
        <w:spacing w:after="200" w:line="276" w:lineRule="auto"/>
        <w:rPr>
          <w:rFonts w:ascii="Calibri" w:hAnsi="Calibri" w:cs="Calibri"/>
          <w:sz w:val="22"/>
          <w:szCs w:val="22"/>
        </w:rPr>
      </w:pPr>
    </w:p>
    <w:p w14:paraId="3BFAE14F" w14:textId="4AB0A3A8"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4. Wynagrodzenie</w:t>
      </w:r>
    </w:p>
    <w:p w14:paraId="22A2630D" w14:textId="77777777" w:rsidR="00636560" w:rsidRPr="009720A2" w:rsidRDefault="00636560" w:rsidP="00636560">
      <w:pPr>
        <w:pStyle w:val="Standard"/>
        <w:numPr>
          <w:ilvl w:val="0"/>
          <w:numId w:val="32"/>
        </w:numPr>
        <w:ind w:right="282"/>
        <w:rPr>
          <w:rFonts w:ascii="Calibri" w:hAnsi="Calibri" w:cs="Calibri"/>
          <w:sz w:val="22"/>
          <w:szCs w:val="22"/>
        </w:rPr>
      </w:pPr>
      <w:r w:rsidRPr="009720A2">
        <w:rPr>
          <w:rFonts w:ascii="Calibri" w:hAnsi="Calibri" w:cs="Calibri"/>
          <w:sz w:val="22"/>
          <w:szCs w:val="22"/>
        </w:rPr>
        <w:t xml:space="preserve">Zapłata następować będzie na podstawie faktycznie przepracowanej liczby godzin wg stawki określonej w ofercie wykonawcy wynoszącej: </w:t>
      </w:r>
    </w:p>
    <w:p w14:paraId="4ABEAAE9" w14:textId="17EA2720" w:rsidR="00636560" w:rsidRPr="009720A2" w:rsidRDefault="00636560" w:rsidP="00636560">
      <w:pPr>
        <w:pStyle w:val="Standard"/>
        <w:ind w:left="284" w:right="282"/>
        <w:rPr>
          <w:rFonts w:ascii="Calibri" w:hAnsi="Calibri" w:cs="Calibri"/>
          <w:sz w:val="22"/>
          <w:szCs w:val="22"/>
        </w:rPr>
      </w:pPr>
    </w:p>
    <w:p w14:paraId="0CEBAE9A" w14:textId="0D3B981C" w:rsidR="004C0CD8" w:rsidRPr="009720A2" w:rsidRDefault="004C0CD8" w:rsidP="00636560">
      <w:pPr>
        <w:pStyle w:val="Standard"/>
        <w:ind w:left="284" w:right="282"/>
        <w:rPr>
          <w:rFonts w:ascii="Calibri" w:hAnsi="Calibri" w:cs="Calibri"/>
          <w:i/>
          <w:iCs/>
          <w:sz w:val="22"/>
          <w:szCs w:val="22"/>
          <w:u w:val="single"/>
        </w:rPr>
      </w:pPr>
      <w:r w:rsidRPr="009720A2">
        <w:rPr>
          <w:rFonts w:ascii="Calibri" w:hAnsi="Calibri" w:cs="Calibri"/>
          <w:i/>
          <w:iCs/>
          <w:sz w:val="22"/>
          <w:szCs w:val="22"/>
          <w:u w:val="single"/>
        </w:rPr>
        <w:t xml:space="preserve">Do zastosowania </w:t>
      </w:r>
      <w:r w:rsidR="00B27884" w:rsidRPr="009720A2">
        <w:rPr>
          <w:rFonts w:ascii="Calibri" w:hAnsi="Calibri" w:cs="Calibri"/>
          <w:i/>
          <w:iCs/>
          <w:sz w:val="22"/>
          <w:szCs w:val="22"/>
          <w:u w:val="single"/>
        </w:rPr>
        <w:t>odpowiednio dla poszczególnych</w:t>
      </w:r>
      <w:r w:rsidRPr="009720A2">
        <w:rPr>
          <w:rFonts w:ascii="Calibri" w:hAnsi="Calibri" w:cs="Calibri"/>
          <w:i/>
          <w:iCs/>
          <w:sz w:val="22"/>
          <w:szCs w:val="22"/>
          <w:u w:val="single"/>
        </w:rPr>
        <w:t xml:space="preserve"> części zamówienia</w:t>
      </w:r>
    </w:p>
    <w:p w14:paraId="2AFE234C" w14:textId="77777777" w:rsidR="00B27884" w:rsidRPr="009720A2" w:rsidRDefault="00B27884" w:rsidP="00636560">
      <w:pPr>
        <w:widowControl w:val="0"/>
        <w:autoSpaceDE w:val="0"/>
        <w:autoSpaceDN w:val="0"/>
        <w:adjustRightInd w:val="0"/>
        <w:rPr>
          <w:rFonts w:ascii="Calibri" w:hAnsi="Calibri" w:cs="Calibri"/>
          <w:b/>
          <w:caps/>
          <w:sz w:val="22"/>
          <w:szCs w:val="22"/>
        </w:rPr>
      </w:pPr>
    </w:p>
    <w:p w14:paraId="0FAF8789" w14:textId="5160FA4F" w:rsidR="00636560" w:rsidRPr="009720A2" w:rsidRDefault="00636560" w:rsidP="00636560">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część </w:t>
      </w:r>
      <w:r w:rsidR="00B27884" w:rsidRPr="009720A2">
        <w:rPr>
          <w:rFonts w:ascii="Calibri" w:hAnsi="Calibri" w:cs="Calibri"/>
          <w:b/>
          <w:i/>
          <w:iCs/>
          <w:caps/>
          <w:sz w:val="22"/>
          <w:szCs w:val="22"/>
        </w:rPr>
        <w:t>I</w:t>
      </w:r>
      <w:r w:rsidRPr="009720A2">
        <w:rPr>
          <w:rFonts w:ascii="Calibri" w:hAnsi="Calibri" w:cs="Calibri"/>
          <w:b/>
          <w:i/>
          <w:iCs/>
          <w:caps/>
          <w:sz w:val="22"/>
          <w:szCs w:val="22"/>
        </w:rPr>
        <w:t xml:space="preserve">  zamówienia -  Rejon </w:t>
      </w:r>
      <w:r w:rsidR="00B27884" w:rsidRPr="009720A2">
        <w:rPr>
          <w:rFonts w:ascii="Calibri" w:hAnsi="Calibri" w:cs="Calibri"/>
          <w:b/>
          <w:i/>
          <w:iCs/>
          <w:caps/>
          <w:sz w:val="22"/>
          <w:szCs w:val="22"/>
        </w:rPr>
        <w:t>1</w:t>
      </w:r>
      <w:r w:rsidRPr="009720A2">
        <w:rPr>
          <w:rFonts w:ascii="Calibri" w:hAnsi="Calibri" w:cs="Calibri"/>
          <w:b/>
          <w:i/>
          <w:iCs/>
          <w:caps/>
          <w:sz w:val="22"/>
          <w:szCs w:val="22"/>
        </w:rPr>
        <w:t xml:space="preserve"> „</w:t>
      </w:r>
      <w:r w:rsidR="00B27884" w:rsidRPr="009720A2">
        <w:rPr>
          <w:rFonts w:ascii="Calibri" w:hAnsi="Calibri" w:cs="Calibri"/>
          <w:b/>
          <w:i/>
          <w:iCs/>
          <w:caps/>
          <w:sz w:val="22"/>
          <w:szCs w:val="22"/>
        </w:rPr>
        <w:t>Krzywda</w:t>
      </w:r>
      <w:r w:rsidRPr="009720A2">
        <w:rPr>
          <w:rFonts w:ascii="Calibri" w:hAnsi="Calibri" w:cs="Calibri"/>
          <w:b/>
          <w:i/>
          <w:iCs/>
          <w:caps/>
          <w:sz w:val="22"/>
          <w:szCs w:val="22"/>
        </w:rPr>
        <w:t xml:space="preserve">”: </w:t>
      </w:r>
    </w:p>
    <w:p w14:paraId="5BEF52E8" w14:textId="77777777" w:rsidR="00D32599" w:rsidRPr="009720A2" w:rsidRDefault="00D32599" w:rsidP="00D32599">
      <w:pPr>
        <w:pStyle w:val="Akapitzlist"/>
        <w:widowControl w:val="0"/>
        <w:numPr>
          <w:ilvl w:val="0"/>
          <w:numId w:val="34"/>
        </w:numPr>
        <w:autoSpaceDE w:val="0"/>
        <w:autoSpaceDN w:val="0"/>
        <w:adjustRightInd w:val="0"/>
        <w:rPr>
          <w:rFonts w:cs="Calibri"/>
          <w:i/>
          <w:iCs/>
        </w:rPr>
      </w:pPr>
      <w:r w:rsidRPr="009720A2">
        <w:rPr>
          <w:rFonts w:cs="Calibri"/>
          <w:i/>
          <w:iCs/>
        </w:rPr>
        <w:t>usługa odśnieżania wykonywana pługiem odśnieżnym dwustronnym lub jednostronnym regulowanym,  na nośniku o ładowności min. 15 ton, o minimum dwóch osiach napędowych  w cenie brutto............................zł za godzinę pracy sprzętu wraz z operatorem,  w tym podatek VAT…. %,</w:t>
      </w:r>
    </w:p>
    <w:p w14:paraId="074C7AB5" w14:textId="77777777" w:rsidR="00D32599" w:rsidRPr="009720A2" w:rsidRDefault="00D32599" w:rsidP="00D32599">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1C0C1EDD" w14:textId="77777777" w:rsidR="00D32599" w:rsidRPr="009720A2" w:rsidRDefault="00D32599" w:rsidP="00D32599">
      <w:pPr>
        <w:pStyle w:val="Stopka"/>
        <w:tabs>
          <w:tab w:val="left" w:pos="708"/>
        </w:tabs>
        <w:jc w:val="both"/>
        <w:rPr>
          <w:rFonts w:ascii="Calibri" w:hAnsi="Calibri" w:cs="Calibri"/>
          <w:i/>
          <w:iCs/>
          <w:sz w:val="22"/>
          <w:szCs w:val="22"/>
        </w:rPr>
      </w:pPr>
    </w:p>
    <w:p w14:paraId="1808C51A" w14:textId="63F78C3F" w:rsidR="00D32599" w:rsidRPr="009720A2" w:rsidRDefault="00D32599" w:rsidP="00D32599">
      <w:pPr>
        <w:pStyle w:val="Akapitzlist"/>
        <w:widowControl w:val="0"/>
        <w:numPr>
          <w:ilvl w:val="0"/>
          <w:numId w:val="34"/>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 KM</w:t>
      </w:r>
      <w:r w:rsidRPr="009720A2">
        <w:rPr>
          <w:rFonts w:cs="Calibri"/>
          <w:i/>
          <w:iCs/>
        </w:rPr>
        <w:t xml:space="preserve"> o dwóch osiach napędowych, wyposażonym w pług czołowy lub pług jednostronny regulowany w cenie brutto............................zł za godzinę pracy sprzętu wraz z operatorem,  w tym podatek VAT…. %,</w:t>
      </w:r>
    </w:p>
    <w:p w14:paraId="237E2E7E" w14:textId="77777777" w:rsidR="00D32599" w:rsidRPr="009720A2" w:rsidRDefault="00D32599" w:rsidP="00D32599">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3ACA6C85" w14:textId="690A9561" w:rsidR="00D32599" w:rsidRPr="009720A2" w:rsidRDefault="00D32599" w:rsidP="00D32599">
      <w:pPr>
        <w:pStyle w:val="Stopka"/>
        <w:tabs>
          <w:tab w:val="left" w:pos="708"/>
        </w:tabs>
        <w:jc w:val="both"/>
        <w:rPr>
          <w:rFonts w:ascii="Calibri" w:hAnsi="Calibri" w:cs="Calibri"/>
          <w:i/>
          <w:iCs/>
          <w:sz w:val="22"/>
          <w:szCs w:val="22"/>
        </w:rPr>
      </w:pPr>
    </w:p>
    <w:p w14:paraId="79F35A33" w14:textId="0AD3ADB6" w:rsidR="00B27884" w:rsidRPr="009720A2" w:rsidRDefault="00B27884" w:rsidP="00B27884">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część II  zamówienia -  Rejon 2 „Huta Dąbrowa”: </w:t>
      </w:r>
    </w:p>
    <w:p w14:paraId="07D85981" w14:textId="77777777" w:rsidR="00B27884" w:rsidRPr="009720A2" w:rsidRDefault="00B27884" w:rsidP="00B27884">
      <w:pPr>
        <w:pStyle w:val="Akapitzlist"/>
        <w:widowControl w:val="0"/>
        <w:numPr>
          <w:ilvl w:val="0"/>
          <w:numId w:val="38"/>
        </w:numPr>
        <w:autoSpaceDE w:val="0"/>
        <w:autoSpaceDN w:val="0"/>
        <w:adjustRightInd w:val="0"/>
        <w:rPr>
          <w:rFonts w:cs="Calibri"/>
          <w:i/>
          <w:iCs/>
        </w:rPr>
      </w:pPr>
      <w:r w:rsidRPr="009720A2">
        <w:rPr>
          <w:rFonts w:cs="Calibri"/>
          <w:i/>
          <w:iCs/>
        </w:rPr>
        <w:t>usługa odśnieżania wykonywana pługiem odśnieżnym dwustronnym lub jednostronnym regulowanym,  na nośniku o ładowności min. 15 ton, o minimum dwóch osiach napędowych  w cenie brutto............................zł za godzinę pracy sprzętu wraz z operatorem,  w tym podatek VAT…. %,</w:t>
      </w:r>
    </w:p>
    <w:p w14:paraId="11EE70D3"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036B02A8" w14:textId="77777777" w:rsidR="00B27884" w:rsidRPr="009720A2" w:rsidRDefault="00B27884" w:rsidP="00B27884">
      <w:pPr>
        <w:pStyle w:val="Stopka"/>
        <w:tabs>
          <w:tab w:val="left" w:pos="708"/>
        </w:tabs>
        <w:jc w:val="both"/>
        <w:rPr>
          <w:rFonts w:ascii="Calibri" w:hAnsi="Calibri" w:cs="Calibri"/>
          <w:i/>
          <w:iCs/>
          <w:sz w:val="22"/>
          <w:szCs w:val="22"/>
        </w:rPr>
      </w:pPr>
    </w:p>
    <w:p w14:paraId="3B519CC1" w14:textId="20205BE7" w:rsidR="00B27884" w:rsidRPr="009720A2" w:rsidRDefault="00B27884" w:rsidP="00B27884">
      <w:pPr>
        <w:pStyle w:val="Akapitzlist"/>
        <w:widowControl w:val="0"/>
        <w:numPr>
          <w:ilvl w:val="0"/>
          <w:numId w:val="38"/>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 KM</w:t>
      </w:r>
      <w:r w:rsidRPr="009720A2">
        <w:rPr>
          <w:rFonts w:cs="Calibri"/>
          <w:i/>
          <w:iCs/>
        </w:rPr>
        <w:t xml:space="preserve"> o dwóch osiach napędowych, wyposażonym w pług czołowy lub pług jednostronny regulowany w cenie brutto............................zł za godzinę pracy sprzętu wraz z operatorem,  w tym podatek VAT…. %,</w:t>
      </w:r>
    </w:p>
    <w:p w14:paraId="44F77B05"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716CB972" w14:textId="77777777" w:rsidR="00B27884" w:rsidRPr="009720A2" w:rsidRDefault="00B27884" w:rsidP="00B27884">
      <w:pPr>
        <w:widowControl w:val="0"/>
        <w:autoSpaceDE w:val="0"/>
        <w:autoSpaceDN w:val="0"/>
        <w:adjustRightInd w:val="0"/>
        <w:rPr>
          <w:rFonts w:ascii="Calibri" w:hAnsi="Calibri" w:cs="Calibri"/>
          <w:b/>
          <w:i/>
          <w:iCs/>
          <w:caps/>
          <w:sz w:val="22"/>
          <w:szCs w:val="22"/>
        </w:rPr>
      </w:pPr>
    </w:p>
    <w:p w14:paraId="5EEDD0A1" w14:textId="068A777A" w:rsidR="00B27884" w:rsidRPr="009720A2" w:rsidRDefault="00B27884" w:rsidP="00B27884">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część III  zamówienia -  Rejon 3 „Okrzeja”: </w:t>
      </w:r>
    </w:p>
    <w:p w14:paraId="646995CA" w14:textId="7B14EF80" w:rsidR="00B27884" w:rsidRPr="009720A2" w:rsidRDefault="00B27884" w:rsidP="00B27884">
      <w:pPr>
        <w:pStyle w:val="Akapitzlist"/>
        <w:widowControl w:val="0"/>
        <w:numPr>
          <w:ilvl w:val="0"/>
          <w:numId w:val="39"/>
        </w:numPr>
        <w:autoSpaceDE w:val="0"/>
        <w:autoSpaceDN w:val="0"/>
        <w:adjustRightInd w:val="0"/>
        <w:rPr>
          <w:rFonts w:cs="Calibri"/>
          <w:i/>
          <w:iCs/>
        </w:rPr>
      </w:pPr>
      <w:r w:rsidRPr="009720A2">
        <w:rPr>
          <w:rFonts w:cs="Calibri"/>
          <w:i/>
          <w:iCs/>
        </w:rPr>
        <w:t xml:space="preserve">usługa odśnieżania wykonywana </w:t>
      </w:r>
      <w:bookmarkStart w:id="4" w:name="_Hlk91160242"/>
      <w:r w:rsidR="005637C5" w:rsidRPr="009720A2">
        <w:rPr>
          <w:rFonts w:cs="Calibri"/>
          <w:i/>
          <w:iCs/>
        </w:rPr>
        <w:t xml:space="preserve">ciągnikiem rolniczym  o mocy min. </w:t>
      </w:r>
      <w:r w:rsidR="005637C5">
        <w:rPr>
          <w:rFonts w:cs="Calibri"/>
          <w:i/>
          <w:iCs/>
        </w:rPr>
        <w:t>200 KM</w:t>
      </w:r>
      <w:r w:rsidR="005637C5" w:rsidRPr="009720A2">
        <w:rPr>
          <w:rFonts w:cs="Calibri"/>
          <w:i/>
          <w:iCs/>
        </w:rPr>
        <w:t xml:space="preserve"> o dwóch osiach napędowych, wyposażonym w pług czołowy lub pług jednostronny</w:t>
      </w:r>
      <w:r w:rsidR="005637C5">
        <w:rPr>
          <w:rFonts w:cs="Calibri"/>
          <w:i/>
          <w:iCs/>
        </w:rPr>
        <w:t xml:space="preserve"> regulowany</w:t>
      </w:r>
      <w:r w:rsidRPr="009720A2">
        <w:rPr>
          <w:rFonts w:cs="Calibri"/>
          <w:i/>
          <w:iCs/>
        </w:rPr>
        <w:t xml:space="preserve">  </w:t>
      </w:r>
      <w:bookmarkEnd w:id="4"/>
      <w:r w:rsidRPr="009720A2">
        <w:rPr>
          <w:rFonts w:cs="Calibri"/>
          <w:i/>
          <w:iCs/>
        </w:rPr>
        <w:t>w cenie brutto............................zł za godzinę pracy sprzętu wraz z operatorem,  w tym podatek VAT…. %,</w:t>
      </w:r>
    </w:p>
    <w:p w14:paraId="41A45667"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58937619" w14:textId="77777777" w:rsidR="00B27884" w:rsidRPr="009720A2" w:rsidRDefault="00B27884" w:rsidP="00B27884">
      <w:pPr>
        <w:pStyle w:val="Stopka"/>
        <w:tabs>
          <w:tab w:val="left" w:pos="708"/>
        </w:tabs>
        <w:jc w:val="both"/>
        <w:rPr>
          <w:rFonts w:ascii="Calibri" w:hAnsi="Calibri" w:cs="Calibri"/>
          <w:i/>
          <w:iCs/>
          <w:sz w:val="22"/>
          <w:szCs w:val="22"/>
        </w:rPr>
      </w:pPr>
    </w:p>
    <w:p w14:paraId="2C267E44" w14:textId="7FB7641F" w:rsidR="00B27884" w:rsidRPr="009720A2" w:rsidRDefault="00B27884" w:rsidP="00B27884">
      <w:pPr>
        <w:pStyle w:val="Akapitzlist"/>
        <w:widowControl w:val="0"/>
        <w:numPr>
          <w:ilvl w:val="0"/>
          <w:numId w:val="39"/>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 KM</w:t>
      </w:r>
      <w:r w:rsidRPr="009720A2">
        <w:rPr>
          <w:rFonts w:cs="Calibri"/>
          <w:i/>
          <w:iCs/>
        </w:rPr>
        <w:t xml:space="preserve"> o dwóch osiach napędowych, wyposażonym w pług czołowy lub pług jednostronny regulowany w cenie brutto............................zł za godzinę pracy sprzętu wraz z operatorem,  w tym podatek VAT…. %,</w:t>
      </w:r>
    </w:p>
    <w:p w14:paraId="5BC6C0BB"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02B1EE81" w14:textId="67380064" w:rsidR="00636560" w:rsidRPr="009720A2" w:rsidRDefault="00636560" w:rsidP="009720A2">
      <w:pPr>
        <w:pStyle w:val="Standard"/>
        <w:ind w:right="282"/>
        <w:rPr>
          <w:rFonts w:ascii="Calibri" w:hAnsi="Calibri" w:cs="Calibri"/>
          <w:sz w:val="22"/>
          <w:szCs w:val="22"/>
        </w:rPr>
      </w:pPr>
    </w:p>
    <w:p w14:paraId="7F178993" w14:textId="77777777" w:rsidR="00636560" w:rsidRPr="009720A2" w:rsidRDefault="00636560" w:rsidP="0063656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 xml:space="preserve">Zapłata za wykonanie przedmiotu umowy nastąpi na podstawie faktury </w:t>
      </w:r>
      <w:r w:rsidR="00EE4020" w:rsidRPr="009720A2">
        <w:rPr>
          <w:rFonts w:ascii="Calibri" w:hAnsi="Calibri" w:cs="Calibri"/>
          <w:sz w:val="22"/>
          <w:szCs w:val="22"/>
        </w:rPr>
        <w:t xml:space="preserve">lub rachunku </w:t>
      </w:r>
      <w:r w:rsidRPr="009720A2">
        <w:rPr>
          <w:rFonts w:ascii="Calibri" w:hAnsi="Calibri" w:cs="Calibri"/>
          <w:sz w:val="22"/>
          <w:szCs w:val="22"/>
        </w:rPr>
        <w:t>wystawionej na płatnika –Gmina Krzywda, ul. Żelechowska 24B, 21-470 Krzywda, NIP 825-19-98-974</w:t>
      </w:r>
    </w:p>
    <w:p w14:paraId="4505CDE1" w14:textId="77777777" w:rsidR="00636560" w:rsidRPr="009720A2" w:rsidRDefault="00636560" w:rsidP="00636560">
      <w:pPr>
        <w:pStyle w:val="Standard"/>
        <w:ind w:left="284" w:right="282"/>
        <w:jc w:val="both"/>
        <w:rPr>
          <w:rFonts w:ascii="Calibri" w:hAnsi="Calibri" w:cs="Calibri"/>
          <w:sz w:val="22"/>
          <w:szCs w:val="22"/>
        </w:rPr>
      </w:pPr>
      <w:r w:rsidRPr="009720A2">
        <w:rPr>
          <w:rFonts w:ascii="Calibri" w:hAnsi="Calibri" w:cs="Calibri"/>
          <w:sz w:val="22"/>
          <w:szCs w:val="22"/>
        </w:rPr>
        <w:t xml:space="preserve"> </w:t>
      </w:r>
    </w:p>
    <w:p w14:paraId="0AB81CDD" w14:textId="77777777" w:rsidR="00636560" w:rsidRPr="009720A2" w:rsidRDefault="00636560" w:rsidP="0063656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 xml:space="preserve">Podstawę wystawienia  faktury  stanowić  będzie  poświadczenie przez przedstawiciela zamawiającego faktycznie  wykonanej </w:t>
      </w:r>
      <w:r w:rsidR="00D32599" w:rsidRPr="009720A2">
        <w:rPr>
          <w:rFonts w:ascii="Calibri" w:hAnsi="Calibri" w:cs="Calibri"/>
          <w:b/>
          <w:sz w:val="22"/>
          <w:szCs w:val="22"/>
        </w:rPr>
        <w:t xml:space="preserve">usługi odśnieżania, </w:t>
      </w:r>
      <w:r w:rsidRPr="009720A2">
        <w:rPr>
          <w:rFonts w:ascii="Calibri" w:hAnsi="Calibri" w:cs="Calibri"/>
          <w:b/>
          <w:sz w:val="22"/>
          <w:szCs w:val="22"/>
        </w:rPr>
        <w:t xml:space="preserve">liczonej w godzinach pracy </w:t>
      </w:r>
      <w:r w:rsidR="00D32599" w:rsidRPr="009720A2">
        <w:rPr>
          <w:rFonts w:ascii="Calibri" w:hAnsi="Calibri" w:cs="Calibri"/>
          <w:b/>
          <w:sz w:val="22"/>
          <w:szCs w:val="22"/>
        </w:rPr>
        <w:t>dan</w:t>
      </w:r>
      <w:r w:rsidRPr="009720A2">
        <w:rPr>
          <w:rFonts w:ascii="Calibri" w:hAnsi="Calibri" w:cs="Calibri"/>
          <w:b/>
          <w:sz w:val="22"/>
          <w:szCs w:val="22"/>
        </w:rPr>
        <w:t>ego sprzętu, na pracę którego przedstawiciel</w:t>
      </w:r>
      <w:r w:rsidR="00D32599" w:rsidRPr="009720A2">
        <w:rPr>
          <w:rFonts w:ascii="Calibri" w:hAnsi="Calibri" w:cs="Calibri"/>
          <w:b/>
          <w:sz w:val="22"/>
          <w:szCs w:val="22"/>
        </w:rPr>
        <w:t xml:space="preserve"> zamawiającego</w:t>
      </w:r>
      <w:r w:rsidRPr="009720A2">
        <w:rPr>
          <w:rFonts w:ascii="Calibri" w:hAnsi="Calibri" w:cs="Calibri"/>
          <w:b/>
          <w:sz w:val="22"/>
          <w:szCs w:val="22"/>
        </w:rPr>
        <w:t xml:space="preserve"> wydał dyspozycje</w:t>
      </w:r>
      <w:r w:rsidR="00D32599" w:rsidRPr="009720A2">
        <w:rPr>
          <w:rFonts w:ascii="Calibri" w:hAnsi="Calibri" w:cs="Calibri"/>
          <w:b/>
          <w:sz w:val="22"/>
          <w:szCs w:val="22"/>
        </w:rPr>
        <w:t>.</w:t>
      </w:r>
      <w:r w:rsidRPr="009720A2">
        <w:rPr>
          <w:rFonts w:ascii="Calibri" w:hAnsi="Calibri" w:cs="Calibri"/>
          <w:b/>
          <w:sz w:val="22"/>
          <w:szCs w:val="22"/>
        </w:rPr>
        <w:t xml:space="preserve"> </w:t>
      </w:r>
    </w:p>
    <w:p w14:paraId="543801E2" w14:textId="77777777" w:rsidR="00636560" w:rsidRPr="009720A2" w:rsidRDefault="00636560" w:rsidP="00636560">
      <w:pPr>
        <w:pStyle w:val="Akapitzlist"/>
        <w:rPr>
          <w:rFonts w:cs="Calibri"/>
        </w:rPr>
      </w:pPr>
    </w:p>
    <w:p w14:paraId="03AD0C67" w14:textId="77777777" w:rsidR="00636560" w:rsidRPr="009720A2" w:rsidRDefault="00636560" w:rsidP="0063656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Należność  za  wykonane  prace  będzie  uregulowana  z  konta    ZAMAWIAJĄCEGO w formie  przelewu  na  rachunek  Wykonawcy  : …………..……………………………</w:t>
      </w:r>
      <w:r w:rsidRPr="009720A2">
        <w:rPr>
          <w:rFonts w:ascii="Calibri" w:hAnsi="Calibri" w:cs="Calibri"/>
          <w:sz w:val="22"/>
          <w:szCs w:val="22"/>
        </w:rPr>
        <w:br/>
      </w:r>
      <w:r w:rsidRPr="009720A2">
        <w:rPr>
          <w:rFonts w:ascii="Calibri" w:hAnsi="Calibri" w:cs="Calibri"/>
          <w:sz w:val="22"/>
          <w:szCs w:val="22"/>
        </w:rPr>
        <w:lastRenderedPageBreak/>
        <w:t xml:space="preserve">w  terminie ………  dni  od  daty  poświadczenia wykonania usługi, na podstawie faktury VAT lub rachunku z zastrzeżeniem </w:t>
      </w:r>
      <w:r w:rsidRPr="009720A2">
        <w:rPr>
          <w:rFonts w:ascii="Calibri" w:hAnsi="Calibri" w:cs="Calibri"/>
          <w:bCs/>
          <w:sz w:val="22"/>
          <w:szCs w:val="22"/>
        </w:rPr>
        <w:t>§ 7 pkt 8 umowy.</w:t>
      </w:r>
    </w:p>
    <w:p w14:paraId="20C181F8" w14:textId="77777777" w:rsidR="00636560" w:rsidRPr="009720A2" w:rsidRDefault="00636560" w:rsidP="00636560">
      <w:pPr>
        <w:pStyle w:val="Standard"/>
        <w:ind w:left="284" w:right="282"/>
        <w:jc w:val="both"/>
        <w:rPr>
          <w:rFonts w:ascii="Calibri" w:hAnsi="Calibri" w:cs="Calibri"/>
          <w:sz w:val="22"/>
          <w:szCs w:val="22"/>
        </w:rPr>
      </w:pPr>
    </w:p>
    <w:p w14:paraId="3AA3C390" w14:textId="1215C9E7" w:rsidR="00636560" w:rsidRPr="009720A2" w:rsidRDefault="00636560" w:rsidP="00EE402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Wystawienie Faktury lub rachunku: Nabywcą przedmiotu zamówienia  jest Gmina Krzywda, ul.</w:t>
      </w:r>
      <w:r w:rsidR="002B75E8">
        <w:rPr>
          <w:rFonts w:ascii="Calibri" w:hAnsi="Calibri" w:cs="Calibri"/>
          <w:sz w:val="22"/>
          <w:szCs w:val="22"/>
        </w:rPr>
        <w:t> </w:t>
      </w:r>
      <w:r w:rsidRPr="009720A2">
        <w:rPr>
          <w:rFonts w:ascii="Calibri" w:hAnsi="Calibri" w:cs="Calibri"/>
          <w:sz w:val="22"/>
          <w:szCs w:val="22"/>
        </w:rPr>
        <w:t>Żelechowska 24B, 21-470 Krzywda</w:t>
      </w:r>
      <w:r w:rsidR="00EE4020" w:rsidRPr="009720A2">
        <w:rPr>
          <w:rFonts w:ascii="Calibri" w:hAnsi="Calibri" w:cs="Calibri"/>
          <w:sz w:val="22"/>
          <w:szCs w:val="22"/>
        </w:rPr>
        <w:t>, NIP: 825 19 98 974, odbiorcą jest Urząd Gminy Krzywda</w:t>
      </w:r>
      <w:r w:rsidRPr="009720A2">
        <w:rPr>
          <w:rFonts w:ascii="Calibri" w:hAnsi="Calibri" w:cs="Calibri"/>
          <w:sz w:val="22"/>
          <w:szCs w:val="22"/>
        </w:rPr>
        <w:t>.</w:t>
      </w:r>
    </w:p>
    <w:p w14:paraId="37923531" w14:textId="77777777" w:rsidR="00636560" w:rsidRPr="009720A2" w:rsidRDefault="00636560" w:rsidP="00636560">
      <w:pPr>
        <w:pStyle w:val="Standard"/>
        <w:ind w:left="284" w:right="282"/>
        <w:jc w:val="both"/>
        <w:rPr>
          <w:rFonts w:ascii="Calibri" w:hAnsi="Calibri" w:cs="Calibri"/>
          <w:sz w:val="22"/>
          <w:szCs w:val="22"/>
        </w:rPr>
      </w:pPr>
    </w:p>
    <w:p w14:paraId="7F0F7662" w14:textId="067A2BAC" w:rsidR="00636560" w:rsidRPr="009720A2" w:rsidRDefault="00636560" w:rsidP="0063656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Bł</w:t>
      </w:r>
      <w:r w:rsidRPr="009720A2">
        <w:rPr>
          <w:rFonts w:ascii="Calibri" w:eastAsia="TimesNewRoman" w:hAnsi="Calibri" w:cs="Calibri"/>
          <w:sz w:val="22"/>
          <w:szCs w:val="22"/>
        </w:rPr>
        <w:t>ę</w:t>
      </w:r>
      <w:r w:rsidRPr="009720A2">
        <w:rPr>
          <w:rFonts w:ascii="Calibri" w:hAnsi="Calibri" w:cs="Calibri"/>
          <w:sz w:val="22"/>
          <w:szCs w:val="22"/>
        </w:rPr>
        <w:t>dnie wystawiona faktura VAT lub brak</w:t>
      </w:r>
      <w:r w:rsidRPr="009720A2">
        <w:rPr>
          <w:rFonts w:ascii="Calibri" w:eastAsia="Arial" w:hAnsi="Calibri" w:cs="Calibri"/>
          <w:sz w:val="22"/>
          <w:szCs w:val="22"/>
        </w:rPr>
        <w:t xml:space="preserve"> </w:t>
      </w:r>
      <w:r w:rsidRPr="009720A2">
        <w:rPr>
          <w:rFonts w:ascii="Calibri" w:hAnsi="Calibri" w:cs="Calibri"/>
          <w:sz w:val="22"/>
          <w:szCs w:val="22"/>
        </w:rPr>
        <w:t>protokołu odbioru spowoduj</w:t>
      </w:r>
      <w:r w:rsidRPr="009720A2">
        <w:rPr>
          <w:rFonts w:ascii="Calibri" w:eastAsia="TimesNewRoman" w:hAnsi="Calibri" w:cs="Calibri"/>
          <w:sz w:val="22"/>
          <w:szCs w:val="22"/>
        </w:rPr>
        <w:t xml:space="preserve">ą </w:t>
      </w:r>
      <w:r w:rsidRPr="009720A2">
        <w:rPr>
          <w:rFonts w:ascii="Calibri" w:hAnsi="Calibri" w:cs="Calibri"/>
          <w:sz w:val="22"/>
          <w:szCs w:val="22"/>
        </w:rPr>
        <w:t xml:space="preserve">naliczenie ponownego </w:t>
      </w:r>
      <w:r w:rsidR="004C0CD8" w:rsidRPr="009720A2">
        <w:rPr>
          <w:rFonts w:ascii="Calibri" w:hAnsi="Calibri" w:cs="Calibri"/>
          <w:sz w:val="22"/>
          <w:szCs w:val="22"/>
        </w:rPr>
        <w:t>30</w:t>
      </w:r>
      <w:r w:rsidRPr="009720A2">
        <w:rPr>
          <w:rFonts w:ascii="Calibri" w:hAnsi="Calibri" w:cs="Calibri"/>
          <w:sz w:val="22"/>
          <w:szCs w:val="22"/>
        </w:rPr>
        <w:t xml:space="preserve"> – dniowego terminu płatno</w:t>
      </w:r>
      <w:r w:rsidRPr="009720A2">
        <w:rPr>
          <w:rFonts w:ascii="Calibri" w:eastAsia="TimesNewRoman" w:hAnsi="Calibri" w:cs="Calibri"/>
          <w:sz w:val="22"/>
          <w:szCs w:val="22"/>
        </w:rPr>
        <w:t>ś</w:t>
      </w:r>
      <w:r w:rsidRPr="009720A2">
        <w:rPr>
          <w:rFonts w:ascii="Calibri" w:hAnsi="Calibri" w:cs="Calibri"/>
          <w:sz w:val="22"/>
          <w:szCs w:val="22"/>
        </w:rPr>
        <w:t>ci od momentu</w:t>
      </w:r>
      <w:r w:rsidRPr="009720A2">
        <w:rPr>
          <w:rFonts w:ascii="Calibri" w:eastAsia="Arial" w:hAnsi="Calibri" w:cs="Calibri"/>
          <w:sz w:val="22"/>
          <w:szCs w:val="22"/>
        </w:rPr>
        <w:t xml:space="preserve"> </w:t>
      </w:r>
      <w:r w:rsidRPr="009720A2">
        <w:rPr>
          <w:rFonts w:ascii="Calibri" w:hAnsi="Calibri" w:cs="Calibri"/>
          <w:sz w:val="22"/>
          <w:szCs w:val="22"/>
        </w:rPr>
        <w:t>dostarczenia poprawionych lub brakuj</w:t>
      </w:r>
      <w:r w:rsidRPr="009720A2">
        <w:rPr>
          <w:rFonts w:ascii="Calibri" w:eastAsia="TimesNewRoman" w:hAnsi="Calibri" w:cs="Calibri"/>
          <w:sz w:val="22"/>
          <w:szCs w:val="22"/>
        </w:rPr>
        <w:t>ą</w:t>
      </w:r>
      <w:r w:rsidRPr="009720A2">
        <w:rPr>
          <w:rFonts w:ascii="Calibri" w:hAnsi="Calibri" w:cs="Calibri"/>
          <w:sz w:val="22"/>
          <w:szCs w:val="22"/>
        </w:rPr>
        <w:t>cych dokumentów.</w:t>
      </w:r>
    </w:p>
    <w:p w14:paraId="0F3D88C9" w14:textId="77777777" w:rsidR="00636560" w:rsidRPr="009720A2" w:rsidRDefault="00636560" w:rsidP="00636560">
      <w:pPr>
        <w:pStyle w:val="Akapitzlist"/>
        <w:rPr>
          <w:rFonts w:cs="Calibri"/>
        </w:rPr>
      </w:pPr>
    </w:p>
    <w:p w14:paraId="46B5522C" w14:textId="77777777" w:rsidR="00636560" w:rsidRPr="009720A2" w:rsidRDefault="00D32599" w:rsidP="00636560">
      <w:pPr>
        <w:pStyle w:val="Standard"/>
        <w:numPr>
          <w:ilvl w:val="0"/>
          <w:numId w:val="32"/>
        </w:numPr>
        <w:ind w:right="282"/>
        <w:jc w:val="both"/>
        <w:rPr>
          <w:rFonts w:ascii="Calibri" w:hAnsi="Calibri" w:cs="Calibri"/>
          <w:sz w:val="22"/>
          <w:szCs w:val="22"/>
        </w:rPr>
      </w:pPr>
      <w:r w:rsidRPr="009720A2">
        <w:rPr>
          <w:rFonts w:ascii="Calibri" w:hAnsi="Calibri" w:cs="Calibri"/>
          <w:sz w:val="22"/>
          <w:szCs w:val="22"/>
        </w:rPr>
        <w:t xml:space="preserve">Szacunkowe </w:t>
      </w:r>
      <w:r w:rsidR="00636560" w:rsidRPr="009720A2">
        <w:rPr>
          <w:rFonts w:ascii="Calibri" w:hAnsi="Calibri" w:cs="Calibri"/>
          <w:sz w:val="22"/>
          <w:szCs w:val="22"/>
        </w:rPr>
        <w:t xml:space="preserve">Wynagrodzenie umowne </w:t>
      </w:r>
      <w:r w:rsidRPr="009720A2">
        <w:rPr>
          <w:rFonts w:ascii="Calibri" w:hAnsi="Calibri" w:cs="Calibri"/>
          <w:sz w:val="22"/>
          <w:szCs w:val="22"/>
        </w:rPr>
        <w:t xml:space="preserve">stanowi </w:t>
      </w:r>
      <w:r w:rsidR="00636560" w:rsidRPr="009720A2">
        <w:rPr>
          <w:rFonts w:ascii="Calibri" w:hAnsi="Calibri" w:cs="Calibri"/>
          <w:sz w:val="22"/>
          <w:szCs w:val="22"/>
        </w:rPr>
        <w:t xml:space="preserve"> iloczyn szacunkowego zakresu zamówienia (ilości godzin pracy sprzętu)  i ceny jednostkowej (stawki określonej w ofercie) to jest:</w:t>
      </w:r>
    </w:p>
    <w:p w14:paraId="351E42F1" w14:textId="77777777" w:rsidR="00D32599" w:rsidRPr="009720A2" w:rsidRDefault="00D32599" w:rsidP="00D32599">
      <w:pPr>
        <w:pStyle w:val="Akapitzlist"/>
        <w:rPr>
          <w:rFonts w:cs="Calibri"/>
        </w:rPr>
      </w:pPr>
    </w:p>
    <w:p w14:paraId="47674AF5" w14:textId="77777777" w:rsidR="00B27884" w:rsidRPr="009720A2" w:rsidRDefault="00B27884" w:rsidP="00B27884">
      <w:pPr>
        <w:pStyle w:val="Standard"/>
        <w:ind w:left="284" w:right="282"/>
        <w:rPr>
          <w:rFonts w:ascii="Calibri" w:hAnsi="Calibri" w:cs="Calibri"/>
          <w:i/>
          <w:iCs/>
          <w:sz w:val="22"/>
          <w:szCs w:val="22"/>
          <w:u w:val="single"/>
        </w:rPr>
      </w:pPr>
      <w:r w:rsidRPr="009720A2">
        <w:rPr>
          <w:rFonts w:ascii="Calibri" w:hAnsi="Calibri" w:cs="Calibri"/>
          <w:i/>
          <w:iCs/>
          <w:sz w:val="22"/>
          <w:szCs w:val="22"/>
          <w:u w:val="single"/>
        </w:rPr>
        <w:t>Do zastosowania odpowiednio dla poszczególnych części zamówienia</w:t>
      </w:r>
    </w:p>
    <w:p w14:paraId="64FAF309" w14:textId="77777777" w:rsidR="00D32599" w:rsidRPr="009720A2" w:rsidRDefault="00D32599" w:rsidP="00D32599">
      <w:pPr>
        <w:pStyle w:val="Standard"/>
        <w:ind w:left="644" w:right="282"/>
        <w:jc w:val="both"/>
        <w:rPr>
          <w:rFonts w:ascii="Calibri" w:hAnsi="Calibri" w:cs="Calibri"/>
          <w:sz w:val="22"/>
          <w:szCs w:val="22"/>
        </w:rPr>
      </w:pPr>
    </w:p>
    <w:p w14:paraId="0A4A9829" w14:textId="008EC80F" w:rsidR="00D32599" w:rsidRPr="009720A2" w:rsidRDefault="00D32599" w:rsidP="00D32599">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Wykonanie części </w:t>
      </w:r>
      <w:r w:rsidR="00B27884" w:rsidRPr="009720A2">
        <w:rPr>
          <w:rFonts w:ascii="Calibri" w:hAnsi="Calibri" w:cs="Calibri"/>
          <w:b/>
          <w:i/>
          <w:iCs/>
          <w:caps/>
          <w:sz w:val="22"/>
          <w:szCs w:val="22"/>
        </w:rPr>
        <w:t>I  zamówienia -  Rejon 1 „Krzywda</w:t>
      </w:r>
      <w:r w:rsidRPr="009720A2">
        <w:rPr>
          <w:rFonts w:ascii="Calibri" w:hAnsi="Calibri" w:cs="Calibri"/>
          <w:b/>
          <w:i/>
          <w:iCs/>
          <w:caps/>
          <w:sz w:val="22"/>
          <w:szCs w:val="22"/>
        </w:rPr>
        <w:t xml:space="preserve">”: </w:t>
      </w:r>
    </w:p>
    <w:p w14:paraId="6ABC01FB" w14:textId="3EB49A48" w:rsidR="00D32599" w:rsidRPr="009720A2" w:rsidRDefault="00D32599" w:rsidP="00D32599">
      <w:pPr>
        <w:pStyle w:val="Akapitzlist"/>
        <w:widowControl w:val="0"/>
        <w:numPr>
          <w:ilvl w:val="0"/>
          <w:numId w:val="35"/>
        </w:numPr>
        <w:autoSpaceDE w:val="0"/>
        <w:autoSpaceDN w:val="0"/>
        <w:adjustRightInd w:val="0"/>
        <w:rPr>
          <w:rFonts w:cs="Calibri"/>
          <w:i/>
          <w:iCs/>
        </w:rPr>
      </w:pPr>
      <w:r w:rsidRPr="009720A2">
        <w:rPr>
          <w:rFonts w:cs="Calibri"/>
          <w:i/>
          <w:iCs/>
        </w:rPr>
        <w:t xml:space="preserve">usługa odśnieżania wykonywana pługiem odśnieżnym dwustronnym lub jednostronnym regulowanym,  na nośniku o ładowności min. 15 ton, o minimum dwóch osiach napędowych  w cenie brutto.....................zł za godzinę pracy sprzętu wraz z operatorem x </w:t>
      </w:r>
      <w:r w:rsidR="00AC6A91">
        <w:rPr>
          <w:rFonts w:cs="Calibri"/>
          <w:i/>
          <w:iCs/>
        </w:rPr>
        <w:t>8</w:t>
      </w:r>
      <w:r w:rsidRPr="009720A2">
        <w:rPr>
          <w:rFonts w:cs="Calibri"/>
          <w:i/>
          <w:iCs/>
        </w:rPr>
        <w:t>0 godzin  = ………….. zł brutto</w:t>
      </w:r>
      <w:r w:rsidR="007D6A2A" w:rsidRPr="009720A2">
        <w:rPr>
          <w:rFonts w:cs="Calibri"/>
          <w:i/>
          <w:iCs/>
        </w:rPr>
        <w:t>,</w:t>
      </w:r>
      <w:r w:rsidRPr="009720A2">
        <w:rPr>
          <w:rFonts w:cs="Calibri"/>
          <w:i/>
          <w:iCs/>
        </w:rPr>
        <w:t xml:space="preserve">  w tym podatek VAT…. %,</w:t>
      </w:r>
    </w:p>
    <w:p w14:paraId="49A4F704" w14:textId="77777777" w:rsidR="00D32599" w:rsidRPr="009720A2" w:rsidRDefault="00D32599" w:rsidP="00D32599">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58A51F75" w14:textId="77777777" w:rsidR="00D32599" w:rsidRPr="009720A2" w:rsidRDefault="00D32599" w:rsidP="00D32599">
      <w:pPr>
        <w:pStyle w:val="Stopka"/>
        <w:tabs>
          <w:tab w:val="left" w:pos="708"/>
        </w:tabs>
        <w:jc w:val="both"/>
        <w:rPr>
          <w:rFonts w:ascii="Calibri" w:hAnsi="Calibri" w:cs="Calibri"/>
          <w:i/>
          <w:iCs/>
          <w:sz w:val="22"/>
          <w:szCs w:val="22"/>
        </w:rPr>
      </w:pPr>
    </w:p>
    <w:p w14:paraId="51B49E86" w14:textId="6B9CD344" w:rsidR="00D32599" w:rsidRPr="009720A2" w:rsidRDefault="00D32599" w:rsidP="00D32599">
      <w:pPr>
        <w:pStyle w:val="Akapitzlist"/>
        <w:widowControl w:val="0"/>
        <w:numPr>
          <w:ilvl w:val="0"/>
          <w:numId w:val="35"/>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 KM</w:t>
      </w:r>
      <w:r w:rsidRPr="009720A2">
        <w:rPr>
          <w:rFonts w:cs="Calibri"/>
          <w:i/>
          <w:iCs/>
        </w:rPr>
        <w:t xml:space="preserve"> o dwóch osiach napędowych, wyposażonym w pług czołowy lub pług jednostronny regulowany w cenie brutto.....................zł</w:t>
      </w:r>
      <w:r w:rsidR="007D6A2A" w:rsidRPr="009720A2">
        <w:rPr>
          <w:rFonts w:cs="Calibri"/>
          <w:i/>
          <w:iCs/>
        </w:rPr>
        <w:t xml:space="preserve"> </w:t>
      </w:r>
      <w:r w:rsidRPr="009720A2">
        <w:rPr>
          <w:rFonts w:cs="Calibri"/>
          <w:i/>
          <w:iCs/>
        </w:rPr>
        <w:t xml:space="preserve">za godzinę pracy sprzętu wraz z operatorem x </w:t>
      </w:r>
      <w:r w:rsidR="00AC6A91">
        <w:rPr>
          <w:rFonts w:cs="Calibri"/>
          <w:i/>
          <w:iCs/>
        </w:rPr>
        <w:t>8</w:t>
      </w:r>
      <w:r w:rsidRPr="009720A2">
        <w:rPr>
          <w:rFonts w:cs="Calibri"/>
          <w:i/>
          <w:iCs/>
        </w:rPr>
        <w:t>0 godzin  = ………….. zł brutto</w:t>
      </w:r>
      <w:r w:rsidR="007D6A2A" w:rsidRPr="009720A2">
        <w:rPr>
          <w:rFonts w:cs="Calibri"/>
          <w:i/>
          <w:iCs/>
        </w:rPr>
        <w:t>,</w:t>
      </w:r>
      <w:r w:rsidRPr="009720A2">
        <w:rPr>
          <w:rFonts w:cs="Calibri"/>
          <w:i/>
          <w:iCs/>
        </w:rPr>
        <w:t xml:space="preserve">  w tym podatek VAT…. %,</w:t>
      </w:r>
    </w:p>
    <w:p w14:paraId="19325E69" w14:textId="02A131D5" w:rsidR="00D32599" w:rsidRPr="009720A2" w:rsidRDefault="00D32599" w:rsidP="00D32599">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7D0157C5" w14:textId="379124E5" w:rsidR="00B27884" w:rsidRPr="009720A2" w:rsidRDefault="00B27884" w:rsidP="00D32599">
      <w:pPr>
        <w:widowControl w:val="0"/>
        <w:autoSpaceDE w:val="0"/>
        <w:autoSpaceDN w:val="0"/>
        <w:adjustRightInd w:val="0"/>
        <w:rPr>
          <w:rFonts w:ascii="Calibri" w:hAnsi="Calibri" w:cs="Calibri"/>
          <w:i/>
          <w:iCs/>
          <w:sz w:val="22"/>
          <w:szCs w:val="22"/>
        </w:rPr>
      </w:pPr>
    </w:p>
    <w:p w14:paraId="1C89D0B5" w14:textId="76057DC2" w:rsidR="00B27884" w:rsidRPr="009720A2" w:rsidRDefault="00B27884" w:rsidP="00B27884">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Wykonanie części II  zamówienia -  Rejon 2 „Huta Dąbrowa”: </w:t>
      </w:r>
    </w:p>
    <w:p w14:paraId="6E1868EC" w14:textId="126341F9" w:rsidR="00B27884" w:rsidRPr="009720A2" w:rsidRDefault="00B27884" w:rsidP="00B27884">
      <w:pPr>
        <w:pStyle w:val="Akapitzlist"/>
        <w:widowControl w:val="0"/>
        <w:numPr>
          <w:ilvl w:val="0"/>
          <w:numId w:val="40"/>
        </w:numPr>
        <w:autoSpaceDE w:val="0"/>
        <w:autoSpaceDN w:val="0"/>
        <w:adjustRightInd w:val="0"/>
        <w:rPr>
          <w:rFonts w:cs="Calibri"/>
          <w:i/>
          <w:iCs/>
        </w:rPr>
      </w:pPr>
      <w:r w:rsidRPr="009720A2">
        <w:rPr>
          <w:rFonts w:cs="Calibri"/>
          <w:i/>
          <w:iCs/>
        </w:rPr>
        <w:t xml:space="preserve">usługa odśnieżania wykonywana pługiem odśnieżnym dwustronnym lub jednostronnym regulowanym,  na nośniku o ładowności min. 15 ton, o minimum dwóch osiach napędowych  w cenie brutto.....................zł za godzinę pracy sprzętu wraz z operatorem x </w:t>
      </w:r>
      <w:r w:rsidR="00AC6A91">
        <w:rPr>
          <w:rFonts w:cs="Calibri"/>
          <w:i/>
          <w:iCs/>
        </w:rPr>
        <w:t>8</w:t>
      </w:r>
      <w:r w:rsidRPr="009720A2">
        <w:rPr>
          <w:rFonts w:cs="Calibri"/>
          <w:i/>
          <w:iCs/>
        </w:rPr>
        <w:t>0 godzin  = ………….. zł brutto,  w tym podatek VAT…. %,</w:t>
      </w:r>
    </w:p>
    <w:p w14:paraId="397E1647"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3529750A" w14:textId="77777777" w:rsidR="00B27884" w:rsidRPr="009720A2" w:rsidRDefault="00B27884" w:rsidP="00B27884">
      <w:pPr>
        <w:pStyle w:val="Stopka"/>
        <w:tabs>
          <w:tab w:val="left" w:pos="708"/>
        </w:tabs>
        <w:jc w:val="both"/>
        <w:rPr>
          <w:rFonts w:ascii="Calibri" w:hAnsi="Calibri" w:cs="Calibri"/>
          <w:i/>
          <w:iCs/>
          <w:sz w:val="22"/>
          <w:szCs w:val="22"/>
        </w:rPr>
      </w:pPr>
    </w:p>
    <w:p w14:paraId="127BD2E8" w14:textId="1D03D628" w:rsidR="00B27884" w:rsidRPr="009720A2" w:rsidRDefault="00B27884" w:rsidP="00B27884">
      <w:pPr>
        <w:pStyle w:val="Akapitzlist"/>
        <w:widowControl w:val="0"/>
        <w:numPr>
          <w:ilvl w:val="0"/>
          <w:numId w:val="40"/>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90KM</w:t>
      </w:r>
      <w:r w:rsidRPr="009720A2">
        <w:rPr>
          <w:rFonts w:cs="Calibri"/>
          <w:i/>
          <w:iCs/>
        </w:rPr>
        <w:t xml:space="preserve"> o dwóch osiach napędowych, wyposażonym w pług czołowy lub pług jednostronny regulowany w cenie brutto.....................zł za godzinę pracy sprzętu wraz z operatorem x </w:t>
      </w:r>
      <w:r w:rsidR="00AC6A91">
        <w:rPr>
          <w:rFonts w:cs="Calibri"/>
          <w:i/>
          <w:iCs/>
        </w:rPr>
        <w:t>8</w:t>
      </w:r>
      <w:r w:rsidRPr="009720A2">
        <w:rPr>
          <w:rFonts w:cs="Calibri"/>
          <w:i/>
          <w:iCs/>
        </w:rPr>
        <w:t>0 godzin  = ………….. zł brutto,  w tym podatek VAT…. %,</w:t>
      </w:r>
    </w:p>
    <w:p w14:paraId="3356D2B1"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56412734" w14:textId="07A65595" w:rsidR="00B27884" w:rsidRPr="009720A2" w:rsidRDefault="00B27884" w:rsidP="00D32599">
      <w:pPr>
        <w:widowControl w:val="0"/>
        <w:autoSpaceDE w:val="0"/>
        <w:autoSpaceDN w:val="0"/>
        <w:adjustRightInd w:val="0"/>
        <w:rPr>
          <w:rFonts w:ascii="Calibri" w:hAnsi="Calibri" w:cs="Calibri"/>
          <w:i/>
          <w:iCs/>
          <w:sz w:val="22"/>
          <w:szCs w:val="22"/>
        </w:rPr>
      </w:pPr>
    </w:p>
    <w:p w14:paraId="6221E0E9" w14:textId="12264965" w:rsidR="00B27884" w:rsidRPr="009720A2" w:rsidRDefault="00B27884" w:rsidP="00B27884">
      <w:pPr>
        <w:widowControl w:val="0"/>
        <w:autoSpaceDE w:val="0"/>
        <w:autoSpaceDN w:val="0"/>
        <w:adjustRightInd w:val="0"/>
        <w:rPr>
          <w:rFonts w:ascii="Calibri" w:hAnsi="Calibri" w:cs="Calibri"/>
          <w:b/>
          <w:i/>
          <w:iCs/>
          <w:caps/>
          <w:sz w:val="22"/>
          <w:szCs w:val="22"/>
        </w:rPr>
      </w:pPr>
      <w:r w:rsidRPr="009720A2">
        <w:rPr>
          <w:rFonts w:ascii="Calibri" w:hAnsi="Calibri" w:cs="Calibri"/>
          <w:b/>
          <w:i/>
          <w:iCs/>
          <w:caps/>
          <w:sz w:val="22"/>
          <w:szCs w:val="22"/>
        </w:rPr>
        <w:t xml:space="preserve">Wykonanie części III  zamówienia -  Rejon 3 „Okrzeja”: </w:t>
      </w:r>
    </w:p>
    <w:p w14:paraId="48BE4082" w14:textId="00167974" w:rsidR="00B27884" w:rsidRPr="009720A2" w:rsidRDefault="00B27884" w:rsidP="00B27884">
      <w:pPr>
        <w:pStyle w:val="Akapitzlist"/>
        <w:widowControl w:val="0"/>
        <w:numPr>
          <w:ilvl w:val="0"/>
          <w:numId w:val="41"/>
        </w:numPr>
        <w:autoSpaceDE w:val="0"/>
        <w:autoSpaceDN w:val="0"/>
        <w:adjustRightInd w:val="0"/>
        <w:rPr>
          <w:rFonts w:cs="Calibri"/>
          <w:i/>
          <w:iCs/>
        </w:rPr>
      </w:pPr>
      <w:r w:rsidRPr="009720A2">
        <w:rPr>
          <w:rFonts w:cs="Calibri"/>
          <w:i/>
          <w:iCs/>
        </w:rPr>
        <w:t xml:space="preserve">usługa odśnieżania wykonywana </w:t>
      </w:r>
      <w:r w:rsidR="005637C5" w:rsidRPr="009720A2">
        <w:rPr>
          <w:rFonts w:cs="Calibri"/>
          <w:i/>
          <w:iCs/>
        </w:rPr>
        <w:t xml:space="preserve">ciągnikiem rolniczym  o mocy min. </w:t>
      </w:r>
      <w:r w:rsidR="005637C5">
        <w:rPr>
          <w:rFonts w:cs="Calibri"/>
          <w:i/>
          <w:iCs/>
        </w:rPr>
        <w:t>200 KM</w:t>
      </w:r>
      <w:r w:rsidR="005637C5" w:rsidRPr="009720A2">
        <w:rPr>
          <w:rFonts w:cs="Calibri"/>
          <w:i/>
          <w:iCs/>
        </w:rPr>
        <w:t xml:space="preserve"> o dwóch osiach napędowych, wyposażonym w pług czołowy lub pług jednostronny</w:t>
      </w:r>
      <w:r w:rsidR="005637C5">
        <w:rPr>
          <w:rFonts w:cs="Calibri"/>
          <w:i/>
          <w:iCs/>
        </w:rPr>
        <w:t xml:space="preserve"> regulowany</w:t>
      </w:r>
      <w:r w:rsidR="005637C5" w:rsidRPr="009720A2">
        <w:rPr>
          <w:rFonts w:cs="Calibri"/>
          <w:i/>
          <w:iCs/>
        </w:rPr>
        <w:t xml:space="preserve">  </w:t>
      </w:r>
      <w:r w:rsidRPr="009720A2">
        <w:rPr>
          <w:rFonts w:cs="Calibri"/>
          <w:i/>
          <w:iCs/>
        </w:rPr>
        <w:t xml:space="preserve">w cenie brutto.....................zł za godzinę pracy sprzętu wraz z operatorem x </w:t>
      </w:r>
      <w:r w:rsidR="00AC6A91">
        <w:rPr>
          <w:rFonts w:cs="Calibri"/>
          <w:i/>
          <w:iCs/>
        </w:rPr>
        <w:t>8</w:t>
      </w:r>
      <w:r w:rsidRPr="009720A2">
        <w:rPr>
          <w:rFonts w:cs="Calibri"/>
          <w:i/>
          <w:iCs/>
        </w:rPr>
        <w:t>0 godzin  = ………….. zł brutto,  w tym podatek VAT…. %,</w:t>
      </w:r>
    </w:p>
    <w:p w14:paraId="45BD8A5A"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13717158" w14:textId="77777777" w:rsidR="00B27884" w:rsidRPr="009720A2" w:rsidRDefault="00B27884" w:rsidP="00B27884">
      <w:pPr>
        <w:pStyle w:val="Stopka"/>
        <w:tabs>
          <w:tab w:val="left" w:pos="708"/>
        </w:tabs>
        <w:jc w:val="both"/>
        <w:rPr>
          <w:rFonts w:ascii="Calibri" w:hAnsi="Calibri" w:cs="Calibri"/>
          <w:i/>
          <w:iCs/>
          <w:sz w:val="22"/>
          <w:szCs w:val="22"/>
        </w:rPr>
      </w:pPr>
    </w:p>
    <w:p w14:paraId="0215FDDC" w14:textId="59C8BC7D" w:rsidR="00B27884" w:rsidRPr="009720A2" w:rsidRDefault="00B27884" w:rsidP="00B27884">
      <w:pPr>
        <w:pStyle w:val="Akapitzlist"/>
        <w:widowControl w:val="0"/>
        <w:numPr>
          <w:ilvl w:val="0"/>
          <w:numId w:val="41"/>
        </w:numPr>
        <w:autoSpaceDE w:val="0"/>
        <w:autoSpaceDN w:val="0"/>
        <w:adjustRightInd w:val="0"/>
        <w:rPr>
          <w:rFonts w:cs="Calibri"/>
          <w:i/>
          <w:iCs/>
        </w:rPr>
      </w:pPr>
      <w:r w:rsidRPr="009720A2">
        <w:rPr>
          <w:rFonts w:cs="Calibri"/>
          <w:i/>
          <w:iCs/>
        </w:rPr>
        <w:t xml:space="preserve">Usługa odśnieżania wykonywana koparko-ładowarką, ładowarką lub ciągnikiem rolniczym  o mocy min. </w:t>
      </w:r>
      <w:r w:rsidR="005637C5">
        <w:rPr>
          <w:rFonts w:cs="Calibri"/>
          <w:i/>
          <w:iCs/>
        </w:rPr>
        <w:t>90 KM</w:t>
      </w:r>
      <w:r w:rsidRPr="009720A2">
        <w:rPr>
          <w:rFonts w:cs="Calibri"/>
          <w:i/>
          <w:iCs/>
        </w:rPr>
        <w:t xml:space="preserve"> o dwóch osiach napędowych, wyposażonym w pług czołowy lub pług jednostronny regulowany w cenie brutto.....................zł za godzinę pracy sprzętu wraz z operatorem x </w:t>
      </w:r>
      <w:r w:rsidR="00AC6A91">
        <w:rPr>
          <w:rFonts w:cs="Calibri"/>
          <w:i/>
          <w:iCs/>
        </w:rPr>
        <w:t>8</w:t>
      </w:r>
      <w:r w:rsidRPr="009720A2">
        <w:rPr>
          <w:rFonts w:cs="Calibri"/>
          <w:i/>
          <w:iCs/>
        </w:rPr>
        <w:t>0 godzin  = ………….. zł brutto,  w tym podatek VAT…. %,</w:t>
      </w:r>
    </w:p>
    <w:p w14:paraId="20B89FF0" w14:textId="77777777" w:rsidR="00B27884" w:rsidRPr="009720A2" w:rsidRDefault="00B27884" w:rsidP="00B27884">
      <w:pPr>
        <w:widowControl w:val="0"/>
        <w:autoSpaceDE w:val="0"/>
        <w:autoSpaceDN w:val="0"/>
        <w:adjustRightInd w:val="0"/>
        <w:rPr>
          <w:rFonts w:ascii="Calibri" w:hAnsi="Calibri" w:cs="Calibri"/>
          <w:i/>
          <w:iCs/>
          <w:sz w:val="22"/>
          <w:szCs w:val="22"/>
        </w:rPr>
      </w:pPr>
      <w:r w:rsidRPr="009720A2">
        <w:rPr>
          <w:rFonts w:ascii="Calibri" w:hAnsi="Calibri" w:cs="Calibri"/>
          <w:i/>
          <w:iCs/>
          <w:sz w:val="22"/>
          <w:szCs w:val="22"/>
        </w:rPr>
        <w:t>(słownie: ................................................................................................................................)</w:t>
      </w:r>
    </w:p>
    <w:p w14:paraId="65DC8AD0" w14:textId="77777777" w:rsidR="00B27884" w:rsidRPr="009720A2" w:rsidRDefault="00B27884" w:rsidP="00B27884">
      <w:pPr>
        <w:widowControl w:val="0"/>
        <w:autoSpaceDE w:val="0"/>
        <w:autoSpaceDN w:val="0"/>
        <w:adjustRightInd w:val="0"/>
        <w:rPr>
          <w:rFonts w:ascii="Calibri" w:hAnsi="Calibri" w:cs="Calibri"/>
          <w:sz w:val="22"/>
          <w:szCs w:val="22"/>
        </w:rPr>
      </w:pPr>
    </w:p>
    <w:p w14:paraId="4B48B3DE" w14:textId="77777777" w:rsidR="006B29A2" w:rsidRPr="009720A2" w:rsidRDefault="006B29A2" w:rsidP="00D32599">
      <w:pPr>
        <w:widowControl w:val="0"/>
        <w:autoSpaceDE w:val="0"/>
        <w:autoSpaceDN w:val="0"/>
        <w:adjustRightInd w:val="0"/>
        <w:rPr>
          <w:rFonts w:ascii="Calibri" w:hAnsi="Calibri" w:cs="Calibri"/>
          <w:sz w:val="22"/>
          <w:szCs w:val="22"/>
        </w:rPr>
      </w:pPr>
      <w:r w:rsidRPr="009720A2">
        <w:rPr>
          <w:rFonts w:ascii="Calibri" w:hAnsi="Calibri" w:cs="Calibri"/>
          <w:sz w:val="22"/>
          <w:szCs w:val="22"/>
        </w:rPr>
        <w:lastRenderedPageBreak/>
        <w:t xml:space="preserve">Ogółem szacunkowa wartość zamówienia wynosi …………………..  zł. Brutto  </w:t>
      </w:r>
    </w:p>
    <w:p w14:paraId="3F2924F7" w14:textId="77777777" w:rsidR="00636560" w:rsidRPr="009720A2" w:rsidRDefault="006B29A2" w:rsidP="006B29A2">
      <w:pPr>
        <w:rPr>
          <w:rFonts w:ascii="Calibri" w:hAnsi="Calibri" w:cs="Calibri"/>
          <w:sz w:val="22"/>
          <w:szCs w:val="22"/>
        </w:rPr>
      </w:pPr>
      <w:r w:rsidRPr="009720A2">
        <w:rPr>
          <w:rFonts w:ascii="Calibri" w:hAnsi="Calibri" w:cs="Calibri"/>
          <w:sz w:val="22"/>
          <w:szCs w:val="22"/>
        </w:rPr>
        <w:t>(słownie: ................................................................................................................................)</w:t>
      </w:r>
    </w:p>
    <w:p w14:paraId="7C9E96FA" w14:textId="77777777" w:rsidR="00577F60" w:rsidRDefault="00577F60" w:rsidP="00636560">
      <w:pPr>
        <w:pStyle w:val="Standard"/>
        <w:ind w:left="284" w:right="282"/>
        <w:jc w:val="center"/>
        <w:rPr>
          <w:rFonts w:ascii="Calibri" w:hAnsi="Calibri" w:cs="Calibri"/>
          <w:b/>
          <w:bCs/>
          <w:sz w:val="22"/>
          <w:szCs w:val="22"/>
        </w:rPr>
      </w:pPr>
    </w:p>
    <w:p w14:paraId="62356D9F" w14:textId="139CACD1"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5. Odbiór przedmiotu umowy</w:t>
      </w:r>
    </w:p>
    <w:p w14:paraId="36BB512B" w14:textId="77777777" w:rsidR="00636560" w:rsidRPr="009720A2" w:rsidRDefault="00636560" w:rsidP="00636560">
      <w:pPr>
        <w:pStyle w:val="Standard"/>
        <w:numPr>
          <w:ilvl w:val="0"/>
          <w:numId w:val="33"/>
        </w:numPr>
        <w:ind w:left="426" w:right="282"/>
        <w:jc w:val="both"/>
        <w:rPr>
          <w:rFonts w:ascii="Calibri" w:hAnsi="Calibri" w:cs="Calibri"/>
          <w:bCs/>
          <w:sz w:val="22"/>
          <w:szCs w:val="22"/>
        </w:rPr>
      </w:pPr>
      <w:r w:rsidRPr="009720A2">
        <w:rPr>
          <w:rFonts w:ascii="Calibri" w:hAnsi="Calibri" w:cs="Calibri"/>
          <w:bCs/>
          <w:sz w:val="22"/>
          <w:szCs w:val="22"/>
        </w:rPr>
        <w:t xml:space="preserve">Przedmiotem odbioru jest </w:t>
      </w:r>
      <w:r w:rsidR="00334CF6" w:rsidRPr="009720A2">
        <w:rPr>
          <w:rFonts w:ascii="Calibri" w:hAnsi="Calibri" w:cs="Calibri"/>
          <w:bCs/>
          <w:sz w:val="22"/>
          <w:szCs w:val="22"/>
        </w:rPr>
        <w:t>usługa odśnieżania</w:t>
      </w:r>
      <w:r w:rsidRPr="009720A2">
        <w:rPr>
          <w:rFonts w:ascii="Calibri" w:hAnsi="Calibri" w:cs="Calibri"/>
          <w:bCs/>
          <w:sz w:val="22"/>
          <w:szCs w:val="22"/>
        </w:rPr>
        <w:t xml:space="preserve"> </w:t>
      </w:r>
      <w:r w:rsidR="00334CF6" w:rsidRPr="009720A2">
        <w:rPr>
          <w:rFonts w:ascii="Calibri" w:hAnsi="Calibri" w:cs="Calibri"/>
          <w:bCs/>
          <w:sz w:val="22"/>
          <w:szCs w:val="22"/>
        </w:rPr>
        <w:t>i następuje poprzez</w:t>
      </w:r>
      <w:r w:rsidRPr="009720A2">
        <w:rPr>
          <w:rFonts w:ascii="Calibri" w:hAnsi="Calibri" w:cs="Calibri"/>
          <w:bCs/>
          <w:sz w:val="22"/>
          <w:szCs w:val="22"/>
        </w:rPr>
        <w:t xml:space="preserve"> poświadczenie przez przedstawiciela Zamawiającego faktycznie wykonanej usługi liczonej w godzinach pracy sprzętu.</w:t>
      </w:r>
    </w:p>
    <w:p w14:paraId="4B25A162" w14:textId="1BC75DE8" w:rsidR="00636560" w:rsidRPr="009720A2" w:rsidRDefault="00636560" w:rsidP="00636560">
      <w:pPr>
        <w:pStyle w:val="Standard"/>
        <w:numPr>
          <w:ilvl w:val="0"/>
          <w:numId w:val="33"/>
        </w:numPr>
        <w:ind w:left="426" w:right="282"/>
        <w:jc w:val="both"/>
        <w:rPr>
          <w:rFonts w:ascii="Calibri" w:hAnsi="Calibri" w:cs="Calibri"/>
          <w:sz w:val="22"/>
          <w:szCs w:val="22"/>
        </w:rPr>
      </w:pPr>
      <w:r w:rsidRPr="009720A2">
        <w:rPr>
          <w:rFonts w:ascii="Calibri" w:hAnsi="Calibri" w:cs="Calibri"/>
          <w:sz w:val="22"/>
          <w:szCs w:val="22"/>
        </w:rPr>
        <w:t>Zamawiający nie dokona odbioru przedmiotu zamówienia i nie poniesie z tego tytułu żadnych konsekwencji, jeżeli stwierdzi,</w:t>
      </w:r>
      <w:r w:rsidR="00334CF6" w:rsidRPr="009720A2">
        <w:rPr>
          <w:rFonts w:ascii="Calibri" w:hAnsi="Calibri" w:cs="Calibri"/>
          <w:sz w:val="22"/>
          <w:szCs w:val="22"/>
        </w:rPr>
        <w:t xml:space="preserve"> że</w:t>
      </w:r>
      <w:r w:rsidRPr="009720A2">
        <w:rPr>
          <w:rFonts w:ascii="Calibri" w:hAnsi="Calibri" w:cs="Calibri"/>
          <w:sz w:val="22"/>
          <w:szCs w:val="22"/>
        </w:rPr>
        <w:t xml:space="preserve"> usługa świadczona była bez polecenia/dyspozycji wykonywania usługi oraz jeżeli  parametry techniczno</w:t>
      </w:r>
      <w:r w:rsidR="00AC6A91">
        <w:rPr>
          <w:rFonts w:ascii="Calibri" w:hAnsi="Calibri" w:cs="Calibri"/>
          <w:sz w:val="22"/>
          <w:szCs w:val="22"/>
        </w:rPr>
        <w:t>-</w:t>
      </w:r>
      <w:r w:rsidRPr="009720A2">
        <w:rPr>
          <w:rFonts w:ascii="Calibri" w:hAnsi="Calibri" w:cs="Calibri"/>
          <w:sz w:val="22"/>
          <w:szCs w:val="22"/>
        </w:rPr>
        <w:t xml:space="preserve">użytkowe sprzętu pracującego przy odśnieżaniu są niezgodne </w:t>
      </w:r>
      <w:r w:rsidR="00F13CE6" w:rsidRPr="009720A2">
        <w:rPr>
          <w:rFonts w:ascii="Calibri" w:hAnsi="Calibri" w:cs="Calibri"/>
          <w:sz w:val="22"/>
          <w:szCs w:val="22"/>
        </w:rPr>
        <w:t xml:space="preserve">przepisami lub </w:t>
      </w:r>
      <w:r w:rsidRPr="009720A2">
        <w:rPr>
          <w:rFonts w:ascii="Calibri" w:hAnsi="Calibri" w:cs="Calibri"/>
          <w:sz w:val="22"/>
          <w:szCs w:val="22"/>
        </w:rPr>
        <w:t>z minimalnymi Wymaganiami technicznymi</w:t>
      </w:r>
      <w:r w:rsidR="007D285B" w:rsidRPr="009720A2">
        <w:rPr>
          <w:rFonts w:ascii="Calibri" w:hAnsi="Calibri" w:cs="Calibri"/>
          <w:sz w:val="22"/>
          <w:szCs w:val="22"/>
        </w:rPr>
        <w:t>,</w:t>
      </w:r>
      <w:r w:rsidRPr="009720A2">
        <w:rPr>
          <w:rFonts w:ascii="Calibri" w:hAnsi="Calibri" w:cs="Calibri"/>
          <w:sz w:val="22"/>
          <w:szCs w:val="22"/>
        </w:rPr>
        <w:t xml:space="preserve"> które zamawiający określił w opisie przedmiotu zamówienia.</w:t>
      </w:r>
    </w:p>
    <w:p w14:paraId="7DAD005E" w14:textId="77777777" w:rsidR="00636560" w:rsidRPr="009720A2" w:rsidRDefault="00636560" w:rsidP="00636560">
      <w:pPr>
        <w:pStyle w:val="Standard"/>
        <w:numPr>
          <w:ilvl w:val="0"/>
          <w:numId w:val="33"/>
        </w:numPr>
        <w:ind w:left="426" w:right="282"/>
        <w:jc w:val="both"/>
        <w:rPr>
          <w:rFonts w:ascii="Calibri" w:hAnsi="Calibri" w:cs="Calibri"/>
          <w:sz w:val="22"/>
          <w:szCs w:val="22"/>
        </w:rPr>
      </w:pPr>
      <w:r w:rsidRPr="009720A2">
        <w:rPr>
          <w:rFonts w:ascii="Calibri" w:hAnsi="Calibri" w:cs="Calibri"/>
          <w:sz w:val="22"/>
          <w:szCs w:val="22"/>
        </w:rPr>
        <w:t xml:space="preserve">Zamawiający ma prawo kontroli wykonywanych </w:t>
      </w:r>
      <w:r w:rsidR="00334CF6" w:rsidRPr="009720A2">
        <w:rPr>
          <w:rFonts w:ascii="Calibri" w:hAnsi="Calibri" w:cs="Calibri"/>
          <w:sz w:val="22"/>
          <w:szCs w:val="22"/>
        </w:rPr>
        <w:t>usług</w:t>
      </w:r>
      <w:r w:rsidRPr="009720A2">
        <w:rPr>
          <w:rFonts w:ascii="Calibri" w:hAnsi="Calibri" w:cs="Calibri"/>
          <w:sz w:val="22"/>
          <w:szCs w:val="22"/>
        </w:rPr>
        <w:t xml:space="preserve">. Jeżeli Wykonawca wykonuje </w:t>
      </w:r>
      <w:r w:rsidR="00334CF6" w:rsidRPr="009720A2">
        <w:rPr>
          <w:rFonts w:ascii="Calibri" w:hAnsi="Calibri" w:cs="Calibri"/>
          <w:sz w:val="22"/>
          <w:szCs w:val="22"/>
        </w:rPr>
        <w:t>usługi</w:t>
      </w:r>
      <w:r w:rsidRPr="009720A2">
        <w:rPr>
          <w:rFonts w:ascii="Calibri" w:hAnsi="Calibri" w:cs="Calibri"/>
          <w:sz w:val="22"/>
          <w:szCs w:val="22"/>
        </w:rPr>
        <w:t xml:space="preserve"> w sposób wadliwy albo sprzeczny z umową, Zamawiający sporządza na tą okoliczność protokół i pisemnie wzywa Wykonawcę do zmian sposobu wykonywania </w:t>
      </w:r>
      <w:r w:rsidR="00334CF6" w:rsidRPr="009720A2">
        <w:rPr>
          <w:rFonts w:ascii="Calibri" w:hAnsi="Calibri" w:cs="Calibri"/>
          <w:sz w:val="22"/>
          <w:szCs w:val="22"/>
        </w:rPr>
        <w:t>usług</w:t>
      </w:r>
      <w:r w:rsidRPr="009720A2">
        <w:rPr>
          <w:rFonts w:ascii="Calibri" w:hAnsi="Calibri" w:cs="Calibri"/>
          <w:sz w:val="22"/>
          <w:szCs w:val="22"/>
        </w:rPr>
        <w:t xml:space="preserve">. W wypadku powtórnego stwierdzenia wykonywania </w:t>
      </w:r>
      <w:r w:rsidR="00334CF6" w:rsidRPr="009720A2">
        <w:rPr>
          <w:rFonts w:ascii="Calibri" w:hAnsi="Calibri" w:cs="Calibri"/>
          <w:sz w:val="22"/>
          <w:szCs w:val="22"/>
        </w:rPr>
        <w:t>usług</w:t>
      </w:r>
      <w:r w:rsidRPr="009720A2">
        <w:rPr>
          <w:rFonts w:ascii="Calibri" w:hAnsi="Calibri" w:cs="Calibri"/>
          <w:sz w:val="22"/>
          <w:szCs w:val="22"/>
        </w:rPr>
        <w:t xml:space="preserve"> w sposób wadliwy, sprzeczny z umową, Zamawiający może od umowy w całości lub częściowo odstąpić powierzyć poprawienie lub dalsze wykonywanie </w:t>
      </w:r>
      <w:r w:rsidR="00334CF6" w:rsidRPr="009720A2">
        <w:rPr>
          <w:rFonts w:ascii="Calibri" w:hAnsi="Calibri" w:cs="Calibri"/>
          <w:sz w:val="22"/>
          <w:szCs w:val="22"/>
        </w:rPr>
        <w:t>zamówienia</w:t>
      </w:r>
      <w:r w:rsidRPr="009720A2">
        <w:rPr>
          <w:rFonts w:ascii="Calibri" w:hAnsi="Calibri" w:cs="Calibri"/>
          <w:sz w:val="22"/>
          <w:szCs w:val="22"/>
        </w:rPr>
        <w:t xml:space="preserve"> innemu wykonawcy, na koszt Wykonawcy. W sytuacji takiej odstąpienie takie traktowane jest jako odstąpienie od umowy z przyczyn zależnych od  Wykonawcy, Zamawiający może naliczyć kary jak wskazano w </w:t>
      </w:r>
      <w:r w:rsidRPr="009720A2">
        <w:rPr>
          <w:rFonts w:ascii="Calibri" w:hAnsi="Calibri" w:cs="Calibri"/>
          <w:bCs/>
          <w:sz w:val="22"/>
          <w:szCs w:val="22"/>
        </w:rPr>
        <w:t>§ 7 pkt 2 umowy.</w:t>
      </w:r>
    </w:p>
    <w:p w14:paraId="70F41932" w14:textId="77777777" w:rsidR="00636560" w:rsidRPr="009720A2" w:rsidRDefault="00636560" w:rsidP="00636560">
      <w:pPr>
        <w:pStyle w:val="Standard"/>
        <w:ind w:right="282"/>
        <w:jc w:val="both"/>
        <w:rPr>
          <w:rFonts w:ascii="Calibri" w:hAnsi="Calibri" w:cs="Calibri"/>
          <w:sz w:val="22"/>
          <w:szCs w:val="22"/>
        </w:rPr>
      </w:pPr>
    </w:p>
    <w:p w14:paraId="5F778787" w14:textId="77777777"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6. Rozliczenia</w:t>
      </w:r>
    </w:p>
    <w:p w14:paraId="07972355" w14:textId="77777777" w:rsidR="00636560" w:rsidRPr="009720A2" w:rsidRDefault="00636560" w:rsidP="00636560">
      <w:pPr>
        <w:pStyle w:val="Standard"/>
        <w:ind w:right="282"/>
        <w:jc w:val="both"/>
        <w:rPr>
          <w:rFonts w:ascii="Calibri" w:hAnsi="Calibri" w:cs="Calibri"/>
          <w:sz w:val="22"/>
          <w:szCs w:val="22"/>
        </w:rPr>
      </w:pPr>
      <w:r w:rsidRPr="009720A2">
        <w:rPr>
          <w:rFonts w:ascii="Calibri" w:hAnsi="Calibri" w:cs="Calibri"/>
          <w:sz w:val="22"/>
          <w:szCs w:val="22"/>
        </w:rPr>
        <w:t>Rozliczenie odbywać się będzie na podstawie faktur wystawionych zamawiającemu za faktycznie wykonaną usługę liczon</w:t>
      </w:r>
      <w:r w:rsidR="00DE580E" w:rsidRPr="009720A2">
        <w:rPr>
          <w:rFonts w:ascii="Calibri" w:hAnsi="Calibri" w:cs="Calibri"/>
          <w:sz w:val="22"/>
          <w:szCs w:val="22"/>
        </w:rPr>
        <w:t>ą</w:t>
      </w:r>
      <w:r w:rsidRPr="009720A2">
        <w:rPr>
          <w:rFonts w:ascii="Calibri" w:hAnsi="Calibri" w:cs="Calibri"/>
          <w:sz w:val="22"/>
          <w:szCs w:val="22"/>
        </w:rPr>
        <w:t xml:space="preserve"> w godzinach pracy danego sprzętu. Ceny jednostkowe nie będą ulegały zmianom przez okres obowiązywania umowy </w:t>
      </w:r>
    </w:p>
    <w:p w14:paraId="4C332CD3" w14:textId="77777777" w:rsidR="00636560" w:rsidRPr="009720A2" w:rsidRDefault="00636560" w:rsidP="00636560">
      <w:pPr>
        <w:pStyle w:val="Standard"/>
        <w:ind w:right="282"/>
        <w:jc w:val="both"/>
        <w:rPr>
          <w:rFonts w:ascii="Calibri" w:hAnsi="Calibri" w:cs="Calibri"/>
          <w:sz w:val="22"/>
          <w:szCs w:val="22"/>
        </w:rPr>
      </w:pPr>
    </w:p>
    <w:p w14:paraId="624B764A" w14:textId="77777777" w:rsidR="00636560" w:rsidRPr="009720A2" w:rsidRDefault="00636560" w:rsidP="00636560">
      <w:pPr>
        <w:pStyle w:val="Standard"/>
        <w:ind w:left="284" w:right="282"/>
        <w:jc w:val="center"/>
        <w:rPr>
          <w:rFonts w:ascii="Calibri" w:hAnsi="Calibri" w:cs="Calibri"/>
          <w:sz w:val="22"/>
          <w:szCs w:val="22"/>
        </w:rPr>
      </w:pPr>
      <w:r w:rsidRPr="009720A2">
        <w:rPr>
          <w:rFonts w:ascii="Calibri" w:hAnsi="Calibri" w:cs="Calibri"/>
          <w:b/>
          <w:bCs/>
          <w:sz w:val="22"/>
          <w:szCs w:val="22"/>
        </w:rPr>
        <w:t>§ 7. Kary umowne</w:t>
      </w:r>
    </w:p>
    <w:p w14:paraId="0405D458" w14:textId="7A9ACDD8" w:rsidR="00636560" w:rsidRPr="009720A2" w:rsidRDefault="00636560" w:rsidP="00636560">
      <w:pPr>
        <w:pStyle w:val="Standard"/>
        <w:numPr>
          <w:ilvl w:val="0"/>
          <w:numId w:val="30"/>
        </w:numPr>
        <w:tabs>
          <w:tab w:val="clear" w:pos="720"/>
          <w:tab w:val="num" w:pos="426"/>
          <w:tab w:val="left" w:pos="2595"/>
          <w:tab w:val="center" w:pos="4537"/>
        </w:tabs>
        <w:ind w:left="426"/>
        <w:jc w:val="both"/>
        <w:rPr>
          <w:rFonts w:ascii="Calibri" w:hAnsi="Calibri" w:cs="Calibri"/>
          <w:b/>
          <w:bCs/>
          <w:sz w:val="22"/>
          <w:szCs w:val="22"/>
        </w:rPr>
      </w:pPr>
      <w:r w:rsidRPr="009720A2">
        <w:rPr>
          <w:rFonts w:ascii="Calibri" w:hAnsi="Calibri" w:cs="Calibri"/>
          <w:color w:val="000000"/>
          <w:sz w:val="22"/>
          <w:szCs w:val="22"/>
        </w:rPr>
        <w:t>Wykonawca   zapłaci Zamawiającemu kary umowne w wysokości 100% ceny jednostkowej określonej w</w:t>
      </w:r>
      <w:r w:rsidR="00B37A46">
        <w:rPr>
          <w:rFonts w:ascii="Calibri" w:hAnsi="Calibri" w:cs="Calibri"/>
          <w:color w:val="000000"/>
          <w:sz w:val="22"/>
          <w:szCs w:val="22"/>
        </w:rPr>
        <w:t> </w:t>
      </w:r>
      <w:r w:rsidRPr="009720A2">
        <w:rPr>
          <w:rFonts w:ascii="Calibri" w:hAnsi="Calibri" w:cs="Calibri"/>
          <w:bCs/>
          <w:sz w:val="22"/>
          <w:szCs w:val="22"/>
        </w:rPr>
        <w:t>§</w:t>
      </w:r>
      <w:r w:rsidR="00B37A46">
        <w:rPr>
          <w:rFonts w:ascii="Calibri" w:hAnsi="Calibri" w:cs="Calibri"/>
          <w:bCs/>
          <w:sz w:val="22"/>
          <w:szCs w:val="22"/>
        </w:rPr>
        <w:t> </w:t>
      </w:r>
      <w:r w:rsidRPr="009720A2">
        <w:rPr>
          <w:rFonts w:ascii="Calibri" w:hAnsi="Calibri" w:cs="Calibri"/>
          <w:bCs/>
          <w:sz w:val="22"/>
          <w:szCs w:val="22"/>
        </w:rPr>
        <w:t>4 pkt 1 przemnożonej  przez liczbę</w:t>
      </w:r>
      <w:r w:rsidRPr="009720A2">
        <w:rPr>
          <w:rFonts w:ascii="Calibri" w:hAnsi="Calibri" w:cs="Calibri"/>
          <w:b/>
          <w:bCs/>
          <w:sz w:val="22"/>
          <w:szCs w:val="22"/>
        </w:rPr>
        <w:t xml:space="preserve"> </w:t>
      </w:r>
      <w:r w:rsidRPr="009720A2">
        <w:rPr>
          <w:rFonts w:ascii="Calibri" w:hAnsi="Calibri" w:cs="Calibri"/>
          <w:color w:val="000000"/>
          <w:sz w:val="22"/>
          <w:szCs w:val="22"/>
        </w:rPr>
        <w:t xml:space="preserve">godzin bezczynności w wykonywaniu usługi odśnieżania na polecenie przedstawiciela zamawiającego </w:t>
      </w:r>
      <w:r w:rsidRPr="009720A2">
        <w:rPr>
          <w:rFonts w:ascii="Calibri" w:hAnsi="Calibri" w:cs="Calibri"/>
          <w:sz w:val="22"/>
          <w:szCs w:val="22"/>
        </w:rPr>
        <w:t xml:space="preserve"> – liczonego od chwili polecenia dokonanego przez przedstawiciela zamawiającego dokonanego telefonicznie lub faksem do chwili rzeczywistego rozpoczęcia pracy na drogach gminnych. Polecenie dokonane przez przedstawiciela zamawiającego dokonane telefonicznie na podstawie którego wykonawca nie rozpoczął świadcze</w:t>
      </w:r>
      <w:r w:rsidR="00334CF6" w:rsidRPr="009720A2">
        <w:rPr>
          <w:rFonts w:ascii="Calibri" w:hAnsi="Calibri" w:cs="Calibri"/>
          <w:sz w:val="22"/>
          <w:szCs w:val="22"/>
        </w:rPr>
        <w:t>nia usługi wymaga potwierdzenia drogą elektroniczną, faksem lub w wersji papierowej</w:t>
      </w:r>
      <w:r w:rsidRPr="009720A2">
        <w:rPr>
          <w:rFonts w:ascii="Calibri" w:hAnsi="Calibri" w:cs="Calibri"/>
          <w:sz w:val="22"/>
          <w:szCs w:val="22"/>
        </w:rPr>
        <w:t>. Wezwanie uważa się za dostarczone wykonawcy</w:t>
      </w:r>
      <w:r w:rsidR="00334CF6" w:rsidRPr="009720A2">
        <w:rPr>
          <w:rFonts w:ascii="Calibri" w:hAnsi="Calibri" w:cs="Calibri"/>
          <w:sz w:val="22"/>
          <w:szCs w:val="22"/>
        </w:rPr>
        <w:t xml:space="preserve"> drogą elektroniczną lub</w:t>
      </w:r>
      <w:r w:rsidRPr="009720A2">
        <w:rPr>
          <w:rFonts w:ascii="Calibri" w:hAnsi="Calibri" w:cs="Calibri"/>
          <w:sz w:val="22"/>
          <w:szCs w:val="22"/>
        </w:rPr>
        <w:t xml:space="preserve"> faksem -  z</w:t>
      </w:r>
      <w:r w:rsidR="00DE580E" w:rsidRPr="009720A2">
        <w:rPr>
          <w:rFonts w:ascii="Calibri" w:hAnsi="Calibri" w:cs="Calibri"/>
          <w:sz w:val="22"/>
          <w:szCs w:val="22"/>
        </w:rPr>
        <w:t> </w:t>
      </w:r>
      <w:r w:rsidRPr="009720A2">
        <w:rPr>
          <w:rFonts w:ascii="Calibri" w:hAnsi="Calibri" w:cs="Calibri"/>
          <w:sz w:val="22"/>
          <w:szCs w:val="22"/>
        </w:rPr>
        <w:t>chwilą jego nadania</w:t>
      </w:r>
      <w:r w:rsidR="00334CF6" w:rsidRPr="009720A2">
        <w:rPr>
          <w:rFonts w:ascii="Calibri" w:hAnsi="Calibri" w:cs="Calibri"/>
          <w:sz w:val="22"/>
          <w:szCs w:val="22"/>
        </w:rPr>
        <w:t>.</w:t>
      </w:r>
      <w:r w:rsidRPr="009720A2">
        <w:rPr>
          <w:rFonts w:ascii="Calibri" w:hAnsi="Calibri" w:cs="Calibri"/>
          <w:sz w:val="22"/>
          <w:szCs w:val="22"/>
        </w:rPr>
        <w:t xml:space="preserve"> </w:t>
      </w:r>
      <w:r w:rsidR="00F13CE6" w:rsidRPr="009720A2">
        <w:rPr>
          <w:rFonts w:ascii="Calibri" w:hAnsi="Calibri" w:cs="Calibri"/>
          <w:sz w:val="22"/>
          <w:szCs w:val="22"/>
        </w:rPr>
        <w:t>W tym celu Wykonawca wskazuje następujący nr faksu oraz adres poczty elektronicznej ………………………………………………………………………………………</w:t>
      </w:r>
    </w:p>
    <w:p w14:paraId="6EAFF72D" w14:textId="77777777" w:rsidR="00636560" w:rsidRPr="009720A2" w:rsidRDefault="00636560" w:rsidP="00636560">
      <w:pPr>
        <w:pStyle w:val="Standard"/>
        <w:numPr>
          <w:ilvl w:val="0"/>
          <w:numId w:val="30"/>
        </w:numPr>
        <w:tabs>
          <w:tab w:val="clear" w:pos="720"/>
          <w:tab w:val="num" w:pos="426"/>
        </w:tabs>
        <w:ind w:left="426"/>
        <w:jc w:val="both"/>
        <w:rPr>
          <w:rFonts w:ascii="Calibri" w:hAnsi="Calibri" w:cs="Calibri"/>
          <w:color w:val="000000"/>
          <w:sz w:val="22"/>
          <w:szCs w:val="22"/>
        </w:rPr>
      </w:pPr>
      <w:r w:rsidRPr="009720A2">
        <w:rPr>
          <w:rFonts w:ascii="Calibri" w:hAnsi="Calibri" w:cs="Calibri"/>
          <w:sz w:val="22"/>
          <w:szCs w:val="22"/>
        </w:rPr>
        <w:t xml:space="preserve">Za  odstąpienie  od  umowy  z  przyczyn  zależnych  od  Wykonawcy,  </w:t>
      </w:r>
      <w:r w:rsidRPr="009720A2">
        <w:rPr>
          <w:rFonts w:ascii="Calibri" w:hAnsi="Calibri" w:cs="Calibri"/>
          <w:color w:val="000000"/>
          <w:sz w:val="22"/>
          <w:szCs w:val="22"/>
        </w:rPr>
        <w:t xml:space="preserve">Wykonawca   zapłaci Zamawiającemu kary umowne w wysokości </w:t>
      </w:r>
      <w:r w:rsidRPr="009720A2">
        <w:rPr>
          <w:rFonts w:ascii="Calibri" w:hAnsi="Calibri" w:cs="Calibri"/>
          <w:sz w:val="22"/>
          <w:szCs w:val="22"/>
        </w:rPr>
        <w:t>5 000,00</w:t>
      </w:r>
      <w:r w:rsidR="00DE580E" w:rsidRPr="009720A2">
        <w:rPr>
          <w:rFonts w:ascii="Calibri" w:hAnsi="Calibri" w:cs="Calibri"/>
          <w:sz w:val="22"/>
          <w:szCs w:val="22"/>
        </w:rPr>
        <w:t xml:space="preserve"> </w:t>
      </w:r>
      <w:r w:rsidRPr="009720A2">
        <w:rPr>
          <w:rFonts w:ascii="Calibri" w:hAnsi="Calibri" w:cs="Calibri"/>
          <w:sz w:val="22"/>
          <w:szCs w:val="22"/>
        </w:rPr>
        <w:t xml:space="preserve">zł.   </w:t>
      </w:r>
    </w:p>
    <w:p w14:paraId="6FAA76ED" w14:textId="77777777" w:rsidR="00636560" w:rsidRPr="009720A2" w:rsidRDefault="00636560" w:rsidP="00636560">
      <w:pPr>
        <w:pStyle w:val="Standard"/>
        <w:numPr>
          <w:ilvl w:val="0"/>
          <w:numId w:val="30"/>
        </w:numPr>
        <w:tabs>
          <w:tab w:val="clear" w:pos="720"/>
          <w:tab w:val="num" w:pos="426"/>
        </w:tabs>
        <w:ind w:left="426"/>
        <w:jc w:val="both"/>
        <w:rPr>
          <w:rFonts w:ascii="Calibri" w:hAnsi="Calibri" w:cs="Calibri"/>
          <w:sz w:val="22"/>
          <w:szCs w:val="22"/>
        </w:rPr>
      </w:pPr>
      <w:r w:rsidRPr="009720A2">
        <w:rPr>
          <w:rFonts w:ascii="Calibri" w:hAnsi="Calibri" w:cs="Calibri"/>
          <w:sz w:val="22"/>
          <w:szCs w:val="22"/>
        </w:rPr>
        <w:t xml:space="preserve">ZAMAWIAJĄCY  zapłaci  Wykonawcy  odsetki  ustawowe  za  opóźnienie w  zapłacie wynagrodzenia przedmiotu umowy. </w:t>
      </w:r>
    </w:p>
    <w:p w14:paraId="79A14C6B" w14:textId="77777777" w:rsidR="00636560" w:rsidRPr="009720A2" w:rsidRDefault="00636560" w:rsidP="00636560">
      <w:pPr>
        <w:numPr>
          <w:ilvl w:val="0"/>
          <w:numId w:val="30"/>
        </w:numPr>
        <w:tabs>
          <w:tab w:val="clear" w:pos="720"/>
          <w:tab w:val="num" w:pos="426"/>
        </w:tabs>
        <w:autoSpaceDE w:val="0"/>
        <w:autoSpaceDN w:val="0"/>
        <w:adjustRightInd w:val="0"/>
        <w:ind w:left="426"/>
        <w:jc w:val="both"/>
        <w:rPr>
          <w:rFonts w:ascii="Calibri" w:hAnsi="Calibri" w:cs="Calibri"/>
          <w:sz w:val="22"/>
          <w:szCs w:val="22"/>
        </w:rPr>
      </w:pPr>
      <w:r w:rsidRPr="009720A2">
        <w:rPr>
          <w:rFonts w:ascii="Calibri" w:hAnsi="Calibri" w:cs="Calibri"/>
          <w:sz w:val="22"/>
          <w:szCs w:val="22"/>
        </w:rPr>
        <w:t>Jeżeli wysokość zastrzeżonych kar umownych nie pokrywa poniesionej szkody, strony mogą dochodzić odszkodowania uzupełniającego na zasadach ogólnych Kodeksu Cywilnego.</w:t>
      </w:r>
    </w:p>
    <w:p w14:paraId="3BFD9B7C" w14:textId="77777777" w:rsidR="00636560" w:rsidRPr="009720A2" w:rsidRDefault="00636560" w:rsidP="00636560">
      <w:pPr>
        <w:numPr>
          <w:ilvl w:val="0"/>
          <w:numId w:val="30"/>
        </w:numPr>
        <w:tabs>
          <w:tab w:val="clear" w:pos="720"/>
          <w:tab w:val="num" w:pos="426"/>
        </w:tabs>
        <w:autoSpaceDE w:val="0"/>
        <w:autoSpaceDN w:val="0"/>
        <w:adjustRightInd w:val="0"/>
        <w:ind w:left="426"/>
        <w:jc w:val="both"/>
        <w:rPr>
          <w:rFonts w:ascii="Calibri" w:hAnsi="Calibri" w:cs="Calibri"/>
          <w:sz w:val="22"/>
          <w:szCs w:val="22"/>
        </w:rPr>
      </w:pPr>
      <w:r w:rsidRPr="009720A2">
        <w:rPr>
          <w:rFonts w:ascii="Calibri" w:hAnsi="Calibri" w:cs="Calibri"/>
          <w:sz w:val="22"/>
          <w:szCs w:val="22"/>
        </w:rPr>
        <w:t>Zamawiaj</w:t>
      </w:r>
      <w:r w:rsidRPr="009720A2">
        <w:rPr>
          <w:rFonts w:ascii="Calibri" w:eastAsia="TimesNewRoman" w:hAnsi="Calibri" w:cs="Calibri"/>
          <w:sz w:val="22"/>
          <w:szCs w:val="22"/>
        </w:rPr>
        <w:t>ą</w:t>
      </w:r>
      <w:r w:rsidRPr="009720A2">
        <w:rPr>
          <w:rFonts w:ascii="Calibri" w:hAnsi="Calibri" w:cs="Calibri"/>
          <w:sz w:val="22"/>
          <w:szCs w:val="22"/>
        </w:rPr>
        <w:t>cy zastrzega sobie prawo do odszkodowania do wysoko</w:t>
      </w:r>
      <w:r w:rsidRPr="009720A2">
        <w:rPr>
          <w:rFonts w:ascii="Calibri" w:eastAsia="TimesNewRoman" w:hAnsi="Calibri" w:cs="Calibri"/>
          <w:sz w:val="22"/>
          <w:szCs w:val="22"/>
        </w:rPr>
        <w:t>ś</w:t>
      </w:r>
      <w:r w:rsidRPr="009720A2">
        <w:rPr>
          <w:rFonts w:ascii="Calibri" w:hAnsi="Calibri" w:cs="Calibri"/>
          <w:sz w:val="22"/>
          <w:szCs w:val="22"/>
        </w:rPr>
        <w:t>ci rzeczywi</w:t>
      </w:r>
      <w:r w:rsidRPr="009720A2">
        <w:rPr>
          <w:rFonts w:ascii="Calibri" w:eastAsia="TimesNewRoman" w:hAnsi="Calibri" w:cs="Calibri"/>
          <w:sz w:val="22"/>
          <w:szCs w:val="22"/>
        </w:rPr>
        <w:t>ś</w:t>
      </w:r>
      <w:r w:rsidRPr="009720A2">
        <w:rPr>
          <w:rFonts w:ascii="Calibri" w:hAnsi="Calibri" w:cs="Calibri"/>
          <w:sz w:val="22"/>
          <w:szCs w:val="22"/>
        </w:rPr>
        <w:t>cie poniesionej szkody.</w:t>
      </w:r>
    </w:p>
    <w:p w14:paraId="0B42AC35" w14:textId="77777777" w:rsidR="00636560" w:rsidRPr="009720A2" w:rsidRDefault="00636560" w:rsidP="00636560">
      <w:pPr>
        <w:numPr>
          <w:ilvl w:val="0"/>
          <w:numId w:val="30"/>
        </w:numPr>
        <w:tabs>
          <w:tab w:val="clear" w:pos="720"/>
          <w:tab w:val="num" w:pos="426"/>
        </w:tabs>
        <w:autoSpaceDE w:val="0"/>
        <w:autoSpaceDN w:val="0"/>
        <w:adjustRightInd w:val="0"/>
        <w:ind w:left="426"/>
        <w:jc w:val="both"/>
        <w:rPr>
          <w:rFonts w:ascii="Calibri" w:hAnsi="Calibri" w:cs="Calibri"/>
          <w:sz w:val="22"/>
          <w:szCs w:val="22"/>
        </w:rPr>
      </w:pPr>
      <w:r w:rsidRPr="009720A2">
        <w:rPr>
          <w:rFonts w:ascii="Calibri" w:hAnsi="Calibri" w:cs="Calibri"/>
          <w:sz w:val="22"/>
          <w:szCs w:val="22"/>
        </w:rPr>
        <w:t xml:space="preserve">Zamawiający może naliczyć kary umowne bez uzyskiwania zgody </w:t>
      </w:r>
      <w:r w:rsidR="00334CF6" w:rsidRPr="009720A2">
        <w:rPr>
          <w:rFonts w:ascii="Calibri" w:hAnsi="Calibri" w:cs="Calibri"/>
          <w:sz w:val="22"/>
          <w:szCs w:val="22"/>
        </w:rPr>
        <w:t>Wykonawcy</w:t>
      </w:r>
      <w:r w:rsidRPr="009720A2">
        <w:rPr>
          <w:rFonts w:ascii="Calibri" w:hAnsi="Calibri" w:cs="Calibri"/>
          <w:sz w:val="22"/>
          <w:szCs w:val="22"/>
        </w:rPr>
        <w:t>.</w:t>
      </w:r>
    </w:p>
    <w:p w14:paraId="17D51DA9" w14:textId="77777777" w:rsidR="00636560" w:rsidRPr="009720A2" w:rsidRDefault="00636560" w:rsidP="00636560">
      <w:pPr>
        <w:numPr>
          <w:ilvl w:val="0"/>
          <w:numId w:val="30"/>
        </w:numPr>
        <w:tabs>
          <w:tab w:val="clear" w:pos="720"/>
          <w:tab w:val="num" w:pos="426"/>
        </w:tabs>
        <w:autoSpaceDE w:val="0"/>
        <w:autoSpaceDN w:val="0"/>
        <w:adjustRightInd w:val="0"/>
        <w:ind w:left="426"/>
        <w:jc w:val="both"/>
        <w:rPr>
          <w:rFonts w:ascii="Calibri" w:hAnsi="Calibri" w:cs="Calibri"/>
          <w:sz w:val="22"/>
          <w:szCs w:val="22"/>
        </w:rPr>
      </w:pPr>
      <w:r w:rsidRPr="009720A2">
        <w:rPr>
          <w:rFonts w:ascii="Calibri" w:hAnsi="Calibri" w:cs="Calibri"/>
          <w:sz w:val="22"/>
          <w:szCs w:val="22"/>
        </w:rPr>
        <w:t xml:space="preserve">Zamawiający ma prawo żądać, by Wykonawca zapłacił zamawiającemu  naliczone przez zamawiającego odsetki za przekroczenie terminów przed zapłatą faktury lub rachunku wystawionego przez </w:t>
      </w:r>
      <w:r w:rsidR="005D35AD" w:rsidRPr="009720A2">
        <w:rPr>
          <w:rFonts w:ascii="Calibri" w:hAnsi="Calibri" w:cs="Calibri"/>
          <w:sz w:val="22"/>
          <w:szCs w:val="22"/>
        </w:rPr>
        <w:t>Wykonawcę</w:t>
      </w:r>
      <w:r w:rsidRPr="009720A2">
        <w:rPr>
          <w:rFonts w:ascii="Calibri" w:hAnsi="Calibri" w:cs="Calibri"/>
          <w:sz w:val="22"/>
          <w:szCs w:val="22"/>
        </w:rPr>
        <w:t>.</w:t>
      </w:r>
    </w:p>
    <w:p w14:paraId="65DF9CE8" w14:textId="77777777" w:rsidR="00636560" w:rsidRPr="009720A2" w:rsidRDefault="00636560" w:rsidP="00636560">
      <w:pPr>
        <w:numPr>
          <w:ilvl w:val="0"/>
          <w:numId w:val="30"/>
        </w:numPr>
        <w:tabs>
          <w:tab w:val="clear" w:pos="720"/>
          <w:tab w:val="num" w:pos="426"/>
        </w:tabs>
        <w:autoSpaceDE w:val="0"/>
        <w:autoSpaceDN w:val="0"/>
        <w:adjustRightInd w:val="0"/>
        <w:ind w:left="426"/>
        <w:jc w:val="both"/>
        <w:rPr>
          <w:rFonts w:ascii="Calibri" w:hAnsi="Calibri" w:cs="Calibri"/>
          <w:sz w:val="22"/>
          <w:szCs w:val="22"/>
        </w:rPr>
      </w:pPr>
      <w:r w:rsidRPr="009720A2">
        <w:rPr>
          <w:rFonts w:ascii="Calibri" w:hAnsi="Calibri" w:cs="Calibri"/>
          <w:sz w:val="22"/>
          <w:szCs w:val="22"/>
        </w:rPr>
        <w:t>Zapłata kar umownych może  nastąpić także poprzez potrącenie dokonane z faktur wystawionych przez Dostawcę.</w:t>
      </w:r>
    </w:p>
    <w:p w14:paraId="4E93592E" w14:textId="77777777" w:rsidR="00636560" w:rsidRPr="009720A2" w:rsidRDefault="00636560" w:rsidP="00636560">
      <w:pPr>
        <w:pStyle w:val="Standard"/>
        <w:ind w:left="284" w:right="282"/>
        <w:rPr>
          <w:rFonts w:ascii="Calibri" w:hAnsi="Calibri" w:cs="Calibri"/>
          <w:sz w:val="22"/>
          <w:szCs w:val="22"/>
        </w:rPr>
      </w:pPr>
    </w:p>
    <w:p w14:paraId="05D11EF1" w14:textId="77777777" w:rsidR="00636560" w:rsidRPr="009720A2" w:rsidRDefault="00636560" w:rsidP="00636560">
      <w:pPr>
        <w:pStyle w:val="Standard"/>
        <w:ind w:left="284" w:right="282"/>
        <w:jc w:val="center"/>
        <w:rPr>
          <w:rFonts w:ascii="Calibri" w:hAnsi="Calibri" w:cs="Calibri"/>
          <w:b/>
          <w:sz w:val="22"/>
          <w:szCs w:val="22"/>
        </w:rPr>
      </w:pPr>
      <w:r w:rsidRPr="009720A2">
        <w:rPr>
          <w:rFonts w:ascii="Calibri" w:hAnsi="Calibri" w:cs="Calibri"/>
          <w:b/>
          <w:sz w:val="22"/>
          <w:szCs w:val="22"/>
        </w:rPr>
        <w:t>§ 8. Odstąpienie od umowy</w:t>
      </w:r>
    </w:p>
    <w:p w14:paraId="5BA63AEE" w14:textId="77777777" w:rsidR="00850FD5" w:rsidRPr="009720A2" w:rsidRDefault="00850FD5" w:rsidP="00850FD5">
      <w:pPr>
        <w:pStyle w:val="Standard"/>
        <w:numPr>
          <w:ilvl w:val="0"/>
          <w:numId w:val="43"/>
        </w:numPr>
        <w:tabs>
          <w:tab w:val="left" w:pos="2595"/>
          <w:tab w:val="center" w:pos="4537"/>
        </w:tabs>
        <w:jc w:val="both"/>
        <w:rPr>
          <w:rFonts w:ascii="Calibri" w:hAnsi="Calibri" w:cs="Calibri"/>
          <w:color w:val="000000"/>
          <w:sz w:val="22"/>
          <w:szCs w:val="22"/>
        </w:rPr>
      </w:pPr>
      <w:r w:rsidRPr="009720A2">
        <w:rPr>
          <w:rFonts w:ascii="Calibri" w:hAnsi="Calibri" w:cs="Calibri"/>
          <w:color w:val="000000"/>
          <w:sz w:val="22"/>
          <w:szCs w:val="22"/>
        </w:rPr>
        <w:t xml:space="preserve">Zamawiającemu przysługuje prawo rozwiązania umowy ze skutkiem natychmiastowym z winy Wykonawcy, jeżeli Wykonawca zaniedbuje, bądź niewłaściwie (nienależycie) wykonuje obowiązki określone w niniejszej umowie i pomimo pisemnego upomnienia sytuacja nie ulega zmianie. </w:t>
      </w:r>
    </w:p>
    <w:p w14:paraId="1AABB5E5" w14:textId="486DC37E" w:rsidR="00850FD5" w:rsidRPr="009720A2" w:rsidRDefault="00850FD5" w:rsidP="00850FD5">
      <w:pPr>
        <w:pStyle w:val="Standard"/>
        <w:numPr>
          <w:ilvl w:val="0"/>
          <w:numId w:val="43"/>
        </w:numPr>
        <w:tabs>
          <w:tab w:val="left" w:pos="2595"/>
          <w:tab w:val="center" w:pos="4537"/>
        </w:tabs>
        <w:jc w:val="both"/>
        <w:rPr>
          <w:rFonts w:ascii="Calibri" w:hAnsi="Calibri" w:cs="Calibri"/>
          <w:color w:val="000000"/>
          <w:sz w:val="22"/>
          <w:szCs w:val="22"/>
        </w:rPr>
      </w:pPr>
      <w:r w:rsidRPr="009720A2">
        <w:rPr>
          <w:rFonts w:ascii="Calibri" w:hAnsi="Calibri" w:cs="Calibri"/>
          <w:sz w:val="22"/>
          <w:szCs w:val="22"/>
        </w:rPr>
        <w:t xml:space="preserve">W razie wystąpienia istotnej zmiany okoliczności, a także w wypadku ograniczenia środków Zamawiającego na realizację zadania Zamawiający może od umowy odstąpić w terminie miesiąca od </w:t>
      </w:r>
      <w:r w:rsidRPr="009720A2">
        <w:rPr>
          <w:rFonts w:ascii="Calibri" w:hAnsi="Calibri" w:cs="Calibri"/>
          <w:sz w:val="22"/>
          <w:szCs w:val="22"/>
        </w:rPr>
        <w:lastRenderedPageBreak/>
        <w:t>powzięcia wiadomości o powyższych okolicznościach. W takim wypadku Wykonawca może żądać jedynie wynagrodzenia należnego mu z tytułu wykonania części umowy.</w:t>
      </w:r>
    </w:p>
    <w:p w14:paraId="25EA7F86" w14:textId="77777777" w:rsidR="00850FD5" w:rsidRPr="009720A2" w:rsidRDefault="00850FD5" w:rsidP="00850FD5">
      <w:pPr>
        <w:pStyle w:val="Standard"/>
        <w:numPr>
          <w:ilvl w:val="0"/>
          <w:numId w:val="43"/>
        </w:numPr>
        <w:tabs>
          <w:tab w:val="left" w:pos="2595"/>
          <w:tab w:val="center" w:pos="4537"/>
        </w:tabs>
        <w:jc w:val="both"/>
        <w:rPr>
          <w:rFonts w:ascii="Calibri" w:hAnsi="Calibri" w:cs="Calibri"/>
          <w:color w:val="000000"/>
          <w:sz w:val="22"/>
          <w:szCs w:val="22"/>
        </w:rPr>
      </w:pPr>
      <w:r w:rsidRPr="009720A2">
        <w:rPr>
          <w:rFonts w:ascii="Calibri" w:hAnsi="Calibri" w:cs="Calibri"/>
          <w:color w:val="000000"/>
          <w:sz w:val="22"/>
          <w:szCs w:val="22"/>
        </w:rPr>
        <w:t>Odstąpienie od umowy powinno nastąpić w formie pisemnej pod rygorem nieważności i powinno zawierać uzasadnienie.</w:t>
      </w:r>
    </w:p>
    <w:p w14:paraId="1E4FCAFA" w14:textId="77777777" w:rsidR="00850FD5" w:rsidRPr="009720A2" w:rsidRDefault="00850FD5" w:rsidP="00636560">
      <w:pPr>
        <w:pStyle w:val="Tekstpodstawowy"/>
        <w:jc w:val="both"/>
        <w:rPr>
          <w:rFonts w:ascii="Calibri" w:hAnsi="Calibri" w:cs="Calibri"/>
          <w:sz w:val="22"/>
          <w:szCs w:val="22"/>
        </w:rPr>
      </w:pPr>
    </w:p>
    <w:p w14:paraId="5E82DFE6" w14:textId="14BE12F3"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9. Zmiany w umowie</w:t>
      </w:r>
    </w:p>
    <w:p w14:paraId="5F375A89" w14:textId="77777777" w:rsidR="00850FD5" w:rsidRPr="009720A2" w:rsidRDefault="00850FD5" w:rsidP="00850FD5">
      <w:pPr>
        <w:pStyle w:val="Akapitzlist"/>
        <w:numPr>
          <w:ilvl w:val="0"/>
          <w:numId w:val="45"/>
        </w:numPr>
        <w:suppressAutoHyphens/>
        <w:jc w:val="both"/>
        <w:rPr>
          <w:rFonts w:cs="Calibri"/>
        </w:rPr>
      </w:pPr>
      <w:r w:rsidRPr="009720A2">
        <w:rPr>
          <w:rFonts w:cs="Calibri"/>
        </w:rPr>
        <w:t xml:space="preserve">Zmiana postanowień umowy może nastąpić za zgodą obu stron wyrażoną na piśmie pod rygorem nieważności. </w:t>
      </w:r>
    </w:p>
    <w:p w14:paraId="4E3C7A60" w14:textId="5E00C94C" w:rsidR="00850FD5" w:rsidRPr="009720A2" w:rsidRDefault="00850FD5" w:rsidP="00850FD5">
      <w:pPr>
        <w:pStyle w:val="Akapitzlist"/>
        <w:numPr>
          <w:ilvl w:val="0"/>
          <w:numId w:val="45"/>
        </w:numPr>
        <w:suppressAutoHyphens/>
        <w:jc w:val="both"/>
        <w:rPr>
          <w:rFonts w:cs="Calibri"/>
        </w:rPr>
      </w:pPr>
      <w:r w:rsidRPr="009720A2">
        <w:rPr>
          <w:rFonts w:cs="Calibri"/>
        </w:rPr>
        <w:t>Zamawiający przewiduje możliwość zmiany postanowień zawartej umowy w  stosunku do treści oferty na podstawie, której dokonano wyboru oferty na  warunkach określonych w postanowieniach określonych  warunkach zamówieni.</w:t>
      </w:r>
    </w:p>
    <w:p w14:paraId="6AB63ED0" w14:textId="77777777" w:rsidR="00850FD5" w:rsidRPr="009720A2" w:rsidRDefault="00850FD5" w:rsidP="00850FD5">
      <w:pPr>
        <w:widowControl w:val="0"/>
        <w:numPr>
          <w:ilvl w:val="0"/>
          <w:numId w:val="45"/>
        </w:numPr>
        <w:suppressAutoHyphens/>
        <w:overflowPunct w:val="0"/>
        <w:autoSpaceDE w:val="0"/>
        <w:autoSpaceDN w:val="0"/>
        <w:adjustRightInd w:val="0"/>
        <w:jc w:val="both"/>
        <w:textAlignment w:val="baseline"/>
        <w:rPr>
          <w:rFonts w:ascii="Calibri" w:hAnsi="Calibri" w:cs="Calibri"/>
          <w:sz w:val="22"/>
          <w:szCs w:val="22"/>
        </w:rPr>
      </w:pPr>
      <w:r w:rsidRPr="009720A2">
        <w:rPr>
          <w:rFonts w:ascii="Calibri" w:hAnsi="Calibri" w:cs="Calibri"/>
          <w:sz w:val="22"/>
          <w:szCs w:val="22"/>
        </w:rPr>
        <w:t>Wszelkie spory wynikające z wykonania tej umowy, które nie mogą być rozstrzygnięte polubownie będą przekazywane do rozpatrzenia przez Sąd właściwy miejscowo dla siedziby Zamawiającego.</w:t>
      </w:r>
    </w:p>
    <w:p w14:paraId="2E9A561C" w14:textId="77777777" w:rsidR="00636560" w:rsidRPr="009720A2" w:rsidRDefault="00636560" w:rsidP="00850FD5">
      <w:pPr>
        <w:pStyle w:val="Akapitzlist"/>
        <w:numPr>
          <w:ilvl w:val="0"/>
          <w:numId w:val="45"/>
        </w:numPr>
        <w:suppressAutoHyphens/>
        <w:jc w:val="both"/>
        <w:rPr>
          <w:rFonts w:cs="Calibri"/>
        </w:rPr>
      </w:pPr>
      <w:r w:rsidRPr="009720A2">
        <w:rPr>
          <w:rFonts w:cs="Calibri"/>
        </w:rPr>
        <w:t>Konieczności zmiany terminu realizacji i zakresu przedmiotu umowy z przyczyn  niezawinionych przez strony nie może spowodować zmiany ceny wynikającej z  oferty, na podstawie której był dokonany wybór Wykonawcy.</w:t>
      </w:r>
    </w:p>
    <w:p w14:paraId="71E644B0" w14:textId="69935478" w:rsidR="00636560" w:rsidRPr="009720A2" w:rsidRDefault="00636560" w:rsidP="00850FD5">
      <w:pPr>
        <w:pStyle w:val="Akapitzlist"/>
        <w:numPr>
          <w:ilvl w:val="0"/>
          <w:numId w:val="45"/>
        </w:numPr>
        <w:suppressAutoHyphens/>
        <w:jc w:val="both"/>
        <w:rPr>
          <w:rFonts w:cs="Calibri"/>
        </w:rPr>
      </w:pPr>
      <w:r w:rsidRPr="009720A2">
        <w:rPr>
          <w:rFonts w:cs="Calibri"/>
        </w:rPr>
        <w:t>Zamawiający przewiduje możliwość zmiany umowy w przypadku  zaistnienia siły wyższej (powódź, pożar, zamieszki, strajki, ataki terrorystyczne, przerwy w dostawie energii elektrycznej) mającej wpływ na  realizację umowy.</w:t>
      </w:r>
    </w:p>
    <w:p w14:paraId="79FE8210" w14:textId="77777777" w:rsidR="00636560" w:rsidRPr="009720A2" w:rsidRDefault="00636560" w:rsidP="00850FD5">
      <w:pPr>
        <w:pStyle w:val="Akapitzlist"/>
        <w:numPr>
          <w:ilvl w:val="0"/>
          <w:numId w:val="45"/>
        </w:numPr>
        <w:suppressAutoHyphens/>
        <w:jc w:val="both"/>
        <w:rPr>
          <w:rFonts w:cs="Calibri"/>
        </w:rPr>
      </w:pPr>
      <w:r w:rsidRPr="009720A2">
        <w:rPr>
          <w:rFonts w:cs="Calibri"/>
        </w:rPr>
        <w:t>W przypadku, kiedy przewidywane ilości usługi lub wartość ogólna  ceny usługi  określona  przez zamawiającego lub Wykonawcę w ofercie  mogą zostać przekroczone,  Zamawiający może dokonać zamówienia  uzupełniającego lub odstąpić od umowy  w terminie 30 dni od powzięcia tych  wiadomości,  przed upływem umownego terminu świadczenia usługi</w:t>
      </w:r>
    </w:p>
    <w:p w14:paraId="33D0A722" w14:textId="77777777" w:rsidR="00636560" w:rsidRPr="009720A2" w:rsidRDefault="00636560" w:rsidP="00636560">
      <w:pPr>
        <w:widowControl w:val="0"/>
        <w:autoSpaceDE w:val="0"/>
        <w:autoSpaceDN w:val="0"/>
        <w:adjustRightInd w:val="0"/>
        <w:spacing w:before="61"/>
        <w:rPr>
          <w:rFonts w:ascii="Calibri" w:hAnsi="Calibri" w:cs="Calibri"/>
          <w:sz w:val="22"/>
          <w:szCs w:val="22"/>
        </w:rPr>
      </w:pPr>
    </w:p>
    <w:p w14:paraId="66A89EFD" w14:textId="77777777" w:rsidR="00636560" w:rsidRPr="009720A2" w:rsidRDefault="00636560" w:rsidP="00636560">
      <w:pPr>
        <w:pStyle w:val="Standard"/>
        <w:ind w:left="284" w:right="282"/>
        <w:jc w:val="center"/>
        <w:rPr>
          <w:rFonts w:ascii="Calibri" w:hAnsi="Calibri" w:cs="Calibri"/>
          <w:b/>
          <w:bCs/>
          <w:sz w:val="22"/>
          <w:szCs w:val="22"/>
        </w:rPr>
      </w:pPr>
      <w:r w:rsidRPr="009720A2">
        <w:rPr>
          <w:rFonts w:ascii="Calibri" w:hAnsi="Calibri" w:cs="Calibri"/>
          <w:b/>
          <w:bCs/>
          <w:sz w:val="22"/>
          <w:szCs w:val="22"/>
        </w:rPr>
        <w:t>§ 10. Postanowienia końcowe</w:t>
      </w:r>
    </w:p>
    <w:p w14:paraId="6DE82F5E" w14:textId="77777777" w:rsidR="00636560" w:rsidRPr="009720A2" w:rsidRDefault="00636560" w:rsidP="00636560">
      <w:pPr>
        <w:numPr>
          <w:ilvl w:val="6"/>
          <w:numId w:val="29"/>
        </w:numPr>
        <w:tabs>
          <w:tab w:val="clear" w:pos="5040"/>
          <w:tab w:val="num" w:pos="360"/>
        </w:tabs>
        <w:autoSpaceDE w:val="0"/>
        <w:ind w:left="360"/>
        <w:jc w:val="both"/>
        <w:rPr>
          <w:rFonts w:ascii="Calibri" w:hAnsi="Calibri" w:cs="Calibri"/>
          <w:sz w:val="22"/>
          <w:szCs w:val="22"/>
        </w:rPr>
      </w:pPr>
      <w:r w:rsidRPr="009720A2">
        <w:rPr>
          <w:rFonts w:ascii="Calibri" w:hAnsi="Calibri" w:cs="Calibri"/>
          <w:sz w:val="22"/>
          <w:szCs w:val="22"/>
        </w:rPr>
        <w:t>W razie powstania sporu zwi</w:t>
      </w:r>
      <w:r w:rsidRPr="009720A2">
        <w:rPr>
          <w:rFonts w:ascii="Calibri" w:eastAsia="TimesNewRoman" w:hAnsi="Calibri" w:cs="Calibri"/>
          <w:sz w:val="22"/>
          <w:szCs w:val="22"/>
        </w:rPr>
        <w:t>ą</w:t>
      </w:r>
      <w:r w:rsidRPr="009720A2">
        <w:rPr>
          <w:rFonts w:ascii="Calibri" w:hAnsi="Calibri" w:cs="Calibri"/>
          <w:sz w:val="22"/>
          <w:szCs w:val="22"/>
        </w:rPr>
        <w:t>zanego z wykonaniem umowy strony zobowi</w:t>
      </w:r>
      <w:r w:rsidRPr="009720A2">
        <w:rPr>
          <w:rFonts w:ascii="Calibri" w:eastAsia="TimesNewRoman" w:hAnsi="Calibri" w:cs="Calibri"/>
          <w:sz w:val="22"/>
          <w:szCs w:val="22"/>
        </w:rPr>
        <w:t>ą</w:t>
      </w:r>
      <w:r w:rsidRPr="009720A2">
        <w:rPr>
          <w:rFonts w:ascii="Calibri" w:hAnsi="Calibri" w:cs="Calibri"/>
          <w:sz w:val="22"/>
          <w:szCs w:val="22"/>
        </w:rPr>
        <w:t>zuj</w:t>
      </w:r>
      <w:r w:rsidRPr="009720A2">
        <w:rPr>
          <w:rFonts w:ascii="Calibri" w:eastAsia="TimesNewRoman" w:hAnsi="Calibri" w:cs="Calibri"/>
          <w:sz w:val="22"/>
          <w:szCs w:val="22"/>
        </w:rPr>
        <w:t xml:space="preserve">ą </w:t>
      </w:r>
      <w:r w:rsidRPr="009720A2">
        <w:rPr>
          <w:rFonts w:ascii="Calibri" w:hAnsi="Calibri" w:cs="Calibri"/>
          <w:sz w:val="22"/>
          <w:szCs w:val="22"/>
        </w:rPr>
        <w:t>si</w:t>
      </w:r>
      <w:r w:rsidRPr="009720A2">
        <w:rPr>
          <w:rFonts w:ascii="Calibri" w:eastAsia="TimesNewRoman" w:hAnsi="Calibri" w:cs="Calibri"/>
          <w:sz w:val="22"/>
          <w:szCs w:val="22"/>
        </w:rPr>
        <w:t xml:space="preserve">ę </w:t>
      </w:r>
      <w:r w:rsidRPr="009720A2">
        <w:rPr>
          <w:rFonts w:ascii="Calibri" w:hAnsi="Calibri" w:cs="Calibri"/>
          <w:sz w:val="22"/>
          <w:szCs w:val="22"/>
        </w:rPr>
        <w:t>wyczerpa</w:t>
      </w:r>
      <w:r w:rsidRPr="009720A2">
        <w:rPr>
          <w:rFonts w:ascii="Calibri" w:eastAsia="TimesNewRoman" w:hAnsi="Calibri" w:cs="Calibri"/>
          <w:sz w:val="22"/>
          <w:szCs w:val="22"/>
        </w:rPr>
        <w:t xml:space="preserve">ć </w:t>
      </w:r>
      <w:r w:rsidRPr="009720A2">
        <w:rPr>
          <w:rFonts w:ascii="Calibri" w:hAnsi="Calibri" w:cs="Calibri"/>
          <w:sz w:val="22"/>
          <w:szCs w:val="22"/>
        </w:rPr>
        <w:t>drog</w:t>
      </w:r>
      <w:r w:rsidRPr="009720A2">
        <w:rPr>
          <w:rFonts w:ascii="Calibri" w:eastAsia="TimesNewRoman" w:hAnsi="Calibri" w:cs="Calibri"/>
          <w:sz w:val="22"/>
          <w:szCs w:val="22"/>
        </w:rPr>
        <w:t xml:space="preserve">ę </w:t>
      </w:r>
      <w:r w:rsidRPr="009720A2">
        <w:rPr>
          <w:rFonts w:ascii="Calibri" w:hAnsi="Calibri" w:cs="Calibri"/>
          <w:sz w:val="22"/>
          <w:szCs w:val="22"/>
        </w:rPr>
        <w:t>post</w:t>
      </w:r>
      <w:r w:rsidRPr="009720A2">
        <w:rPr>
          <w:rFonts w:ascii="Calibri" w:eastAsia="TimesNewRoman" w:hAnsi="Calibri" w:cs="Calibri"/>
          <w:sz w:val="22"/>
          <w:szCs w:val="22"/>
        </w:rPr>
        <w:t>ę</w:t>
      </w:r>
      <w:r w:rsidRPr="009720A2">
        <w:rPr>
          <w:rFonts w:ascii="Calibri" w:hAnsi="Calibri" w:cs="Calibri"/>
          <w:sz w:val="22"/>
          <w:szCs w:val="22"/>
        </w:rPr>
        <w:t>powania ugodowego, kieruj</w:t>
      </w:r>
      <w:r w:rsidRPr="009720A2">
        <w:rPr>
          <w:rFonts w:ascii="Calibri" w:eastAsia="TimesNewRoman" w:hAnsi="Calibri" w:cs="Calibri"/>
          <w:sz w:val="22"/>
          <w:szCs w:val="22"/>
        </w:rPr>
        <w:t>ą</w:t>
      </w:r>
      <w:r w:rsidRPr="009720A2">
        <w:rPr>
          <w:rFonts w:ascii="Calibri" w:hAnsi="Calibri" w:cs="Calibri"/>
          <w:sz w:val="22"/>
          <w:szCs w:val="22"/>
        </w:rPr>
        <w:t>c swoje roszczenie do strony przeciwnej.</w:t>
      </w:r>
    </w:p>
    <w:p w14:paraId="7F6E12B8" w14:textId="77777777" w:rsidR="00636560" w:rsidRPr="009720A2" w:rsidRDefault="00636560" w:rsidP="00636560">
      <w:pPr>
        <w:numPr>
          <w:ilvl w:val="3"/>
          <w:numId w:val="29"/>
        </w:numPr>
        <w:tabs>
          <w:tab w:val="clear" w:pos="2880"/>
          <w:tab w:val="num" w:pos="360"/>
        </w:tabs>
        <w:autoSpaceDE w:val="0"/>
        <w:ind w:left="360"/>
        <w:jc w:val="both"/>
        <w:rPr>
          <w:rFonts w:ascii="Calibri" w:hAnsi="Calibri" w:cs="Calibri"/>
          <w:sz w:val="22"/>
          <w:szCs w:val="22"/>
        </w:rPr>
      </w:pPr>
      <w:r w:rsidRPr="009720A2">
        <w:rPr>
          <w:rFonts w:ascii="Calibri" w:hAnsi="Calibri" w:cs="Calibri"/>
          <w:sz w:val="22"/>
          <w:szCs w:val="22"/>
        </w:rPr>
        <w:t>Ka</w:t>
      </w:r>
      <w:r w:rsidRPr="009720A2">
        <w:rPr>
          <w:rFonts w:ascii="Calibri" w:eastAsia="TimesNewRoman" w:hAnsi="Calibri" w:cs="Calibri"/>
          <w:sz w:val="22"/>
          <w:szCs w:val="22"/>
        </w:rPr>
        <w:t>ż</w:t>
      </w:r>
      <w:r w:rsidRPr="009720A2">
        <w:rPr>
          <w:rFonts w:ascii="Calibri" w:hAnsi="Calibri" w:cs="Calibri"/>
          <w:sz w:val="22"/>
          <w:szCs w:val="22"/>
        </w:rPr>
        <w:t>da ze stron zobowi</w:t>
      </w:r>
      <w:r w:rsidRPr="009720A2">
        <w:rPr>
          <w:rFonts w:ascii="Calibri" w:eastAsia="TimesNewRoman" w:hAnsi="Calibri" w:cs="Calibri"/>
          <w:sz w:val="22"/>
          <w:szCs w:val="22"/>
        </w:rPr>
        <w:t>ą</w:t>
      </w:r>
      <w:r w:rsidRPr="009720A2">
        <w:rPr>
          <w:rFonts w:ascii="Calibri" w:hAnsi="Calibri" w:cs="Calibri"/>
          <w:sz w:val="22"/>
          <w:szCs w:val="22"/>
        </w:rPr>
        <w:t>zana jest do pisemnego ustosunkowania si</w:t>
      </w:r>
      <w:r w:rsidRPr="009720A2">
        <w:rPr>
          <w:rFonts w:ascii="Calibri" w:eastAsia="TimesNewRoman" w:hAnsi="Calibri" w:cs="Calibri"/>
          <w:sz w:val="22"/>
          <w:szCs w:val="22"/>
        </w:rPr>
        <w:t xml:space="preserve">ę </w:t>
      </w:r>
      <w:r w:rsidRPr="009720A2">
        <w:rPr>
          <w:rFonts w:ascii="Calibri" w:hAnsi="Calibri" w:cs="Calibri"/>
          <w:sz w:val="22"/>
          <w:szCs w:val="22"/>
        </w:rPr>
        <w:t>do roszczenia w ci</w:t>
      </w:r>
      <w:r w:rsidRPr="009720A2">
        <w:rPr>
          <w:rFonts w:ascii="Calibri" w:eastAsia="TimesNewRoman" w:hAnsi="Calibri" w:cs="Calibri"/>
          <w:sz w:val="22"/>
          <w:szCs w:val="22"/>
        </w:rPr>
        <w:t>ą</w:t>
      </w:r>
      <w:r w:rsidRPr="009720A2">
        <w:rPr>
          <w:rFonts w:ascii="Calibri" w:hAnsi="Calibri" w:cs="Calibri"/>
          <w:sz w:val="22"/>
          <w:szCs w:val="22"/>
        </w:rPr>
        <w:t>gu 7 dni od chwili zgłoszenia roszczenia.</w:t>
      </w:r>
    </w:p>
    <w:p w14:paraId="3CD11A80" w14:textId="77777777" w:rsidR="00636560" w:rsidRPr="009720A2" w:rsidRDefault="00636560" w:rsidP="00636560">
      <w:pPr>
        <w:numPr>
          <w:ilvl w:val="3"/>
          <w:numId w:val="29"/>
        </w:numPr>
        <w:tabs>
          <w:tab w:val="clear" w:pos="2880"/>
          <w:tab w:val="num" w:pos="360"/>
        </w:tabs>
        <w:autoSpaceDE w:val="0"/>
        <w:ind w:left="360"/>
        <w:jc w:val="both"/>
        <w:rPr>
          <w:rFonts w:ascii="Calibri" w:hAnsi="Calibri" w:cs="Calibri"/>
          <w:sz w:val="22"/>
          <w:szCs w:val="22"/>
        </w:rPr>
      </w:pPr>
      <w:r w:rsidRPr="009720A2">
        <w:rPr>
          <w:rFonts w:ascii="Calibri" w:hAnsi="Calibri" w:cs="Calibri"/>
          <w:sz w:val="22"/>
          <w:szCs w:val="22"/>
        </w:rPr>
        <w:t>Je</w:t>
      </w:r>
      <w:r w:rsidRPr="009720A2">
        <w:rPr>
          <w:rFonts w:ascii="Calibri" w:eastAsia="TimesNewRoman" w:hAnsi="Calibri" w:cs="Calibri"/>
          <w:sz w:val="22"/>
          <w:szCs w:val="22"/>
        </w:rPr>
        <w:t>ż</w:t>
      </w:r>
      <w:r w:rsidRPr="009720A2">
        <w:rPr>
          <w:rFonts w:ascii="Calibri" w:hAnsi="Calibri" w:cs="Calibri"/>
          <w:sz w:val="22"/>
          <w:szCs w:val="22"/>
        </w:rPr>
        <w:t>eli strona odmówi uznania roszczenia, nie udzieli odpowiedzi na roszczenie w terminie, o</w:t>
      </w:r>
      <w:r w:rsidR="00DE580E" w:rsidRPr="009720A2">
        <w:rPr>
          <w:rFonts w:ascii="Calibri" w:hAnsi="Calibri" w:cs="Calibri"/>
          <w:sz w:val="22"/>
          <w:szCs w:val="22"/>
        </w:rPr>
        <w:t> </w:t>
      </w:r>
      <w:r w:rsidRPr="009720A2">
        <w:rPr>
          <w:rFonts w:ascii="Calibri" w:hAnsi="Calibri" w:cs="Calibri"/>
          <w:sz w:val="22"/>
          <w:szCs w:val="22"/>
        </w:rPr>
        <w:t>którym mowa w ust. 2 lub nie wyrazi zgody na mediacje, albo od mediacji odst</w:t>
      </w:r>
      <w:r w:rsidRPr="009720A2">
        <w:rPr>
          <w:rFonts w:ascii="Calibri" w:eastAsia="TimesNewRoman" w:hAnsi="Calibri" w:cs="Calibri"/>
          <w:sz w:val="22"/>
          <w:szCs w:val="22"/>
        </w:rPr>
        <w:t>ą</w:t>
      </w:r>
      <w:r w:rsidRPr="009720A2">
        <w:rPr>
          <w:rFonts w:ascii="Calibri" w:hAnsi="Calibri" w:cs="Calibri"/>
          <w:sz w:val="22"/>
          <w:szCs w:val="22"/>
        </w:rPr>
        <w:t>pi, to spór b</w:t>
      </w:r>
      <w:r w:rsidRPr="009720A2">
        <w:rPr>
          <w:rFonts w:ascii="Calibri" w:eastAsia="TimesNewRoman" w:hAnsi="Calibri" w:cs="Calibri"/>
          <w:sz w:val="22"/>
          <w:szCs w:val="22"/>
        </w:rPr>
        <w:t>ę</w:t>
      </w:r>
      <w:r w:rsidRPr="009720A2">
        <w:rPr>
          <w:rFonts w:ascii="Calibri" w:hAnsi="Calibri" w:cs="Calibri"/>
          <w:sz w:val="22"/>
          <w:szCs w:val="22"/>
        </w:rPr>
        <w:t>dzie rozstrzygany przez s</w:t>
      </w:r>
      <w:r w:rsidRPr="009720A2">
        <w:rPr>
          <w:rFonts w:ascii="Calibri" w:eastAsia="TimesNewRoman" w:hAnsi="Calibri" w:cs="Calibri"/>
          <w:sz w:val="22"/>
          <w:szCs w:val="22"/>
        </w:rPr>
        <w:t>ą</w:t>
      </w:r>
      <w:r w:rsidRPr="009720A2">
        <w:rPr>
          <w:rFonts w:ascii="Calibri" w:hAnsi="Calibri" w:cs="Calibri"/>
          <w:sz w:val="22"/>
          <w:szCs w:val="22"/>
        </w:rPr>
        <w:t>d wła</w:t>
      </w:r>
      <w:r w:rsidRPr="009720A2">
        <w:rPr>
          <w:rFonts w:ascii="Calibri" w:eastAsia="TimesNewRoman" w:hAnsi="Calibri" w:cs="Calibri"/>
          <w:sz w:val="22"/>
          <w:szCs w:val="22"/>
        </w:rPr>
        <w:t>ś</w:t>
      </w:r>
      <w:r w:rsidRPr="009720A2">
        <w:rPr>
          <w:rFonts w:ascii="Calibri" w:hAnsi="Calibri" w:cs="Calibri"/>
          <w:sz w:val="22"/>
          <w:szCs w:val="22"/>
        </w:rPr>
        <w:t>ciwy dla siedziby Zamawiaj</w:t>
      </w:r>
      <w:r w:rsidRPr="009720A2">
        <w:rPr>
          <w:rFonts w:ascii="Calibri" w:eastAsia="TimesNewRoman" w:hAnsi="Calibri" w:cs="Calibri"/>
          <w:sz w:val="22"/>
          <w:szCs w:val="22"/>
        </w:rPr>
        <w:t>ą</w:t>
      </w:r>
      <w:r w:rsidRPr="009720A2">
        <w:rPr>
          <w:rFonts w:ascii="Calibri" w:hAnsi="Calibri" w:cs="Calibri"/>
          <w:sz w:val="22"/>
          <w:szCs w:val="22"/>
        </w:rPr>
        <w:t>cego.</w:t>
      </w:r>
    </w:p>
    <w:p w14:paraId="3CF26B81" w14:textId="77777777" w:rsidR="00636560" w:rsidRPr="009720A2" w:rsidRDefault="00636560" w:rsidP="00636560">
      <w:pPr>
        <w:numPr>
          <w:ilvl w:val="3"/>
          <w:numId w:val="29"/>
        </w:numPr>
        <w:tabs>
          <w:tab w:val="clear" w:pos="2880"/>
          <w:tab w:val="num" w:pos="360"/>
        </w:tabs>
        <w:autoSpaceDE w:val="0"/>
        <w:ind w:left="360"/>
        <w:jc w:val="both"/>
        <w:rPr>
          <w:rFonts w:ascii="Calibri" w:hAnsi="Calibri" w:cs="Calibri"/>
          <w:sz w:val="22"/>
          <w:szCs w:val="22"/>
        </w:rPr>
      </w:pPr>
      <w:r w:rsidRPr="009720A2">
        <w:rPr>
          <w:rFonts w:ascii="Calibri" w:hAnsi="Calibri" w:cs="Calibri"/>
          <w:sz w:val="22"/>
          <w:szCs w:val="22"/>
        </w:rPr>
        <w:t>W sprawach nie uregulowanych postanowieniami niniejszej umowy stosuje si</w:t>
      </w:r>
      <w:r w:rsidRPr="009720A2">
        <w:rPr>
          <w:rFonts w:ascii="Calibri" w:eastAsia="TimesNewRoman" w:hAnsi="Calibri" w:cs="Calibri"/>
          <w:sz w:val="22"/>
          <w:szCs w:val="22"/>
        </w:rPr>
        <w:t xml:space="preserve">ę </w:t>
      </w:r>
      <w:r w:rsidRPr="009720A2">
        <w:rPr>
          <w:rFonts w:ascii="Calibri" w:hAnsi="Calibri" w:cs="Calibri"/>
          <w:sz w:val="22"/>
          <w:szCs w:val="22"/>
        </w:rPr>
        <w:t>przepisy:</w:t>
      </w:r>
    </w:p>
    <w:p w14:paraId="3B1306E2" w14:textId="77777777" w:rsidR="00636560" w:rsidRPr="009720A2" w:rsidRDefault="00636560" w:rsidP="00636560">
      <w:pPr>
        <w:numPr>
          <w:ilvl w:val="0"/>
          <w:numId w:val="31"/>
        </w:numPr>
        <w:autoSpaceDE w:val="0"/>
        <w:jc w:val="both"/>
        <w:rPr>
          <w:rFonts w:ascii="Calibri" w:hAnsi="Calibri" w:cs="Calibri"/>
          <w:sz w:val="22"/>
          <w:szCs w:val="22"/>
        </w:rPr>
      </w:pPr>
      <w:r w:rsidRPr="009720A2">
        <w:rPr>
          <w:rFonts w:ascii="Calibri" w:hAnsi="Calibri" w:cs="Calibri"/>
          <w:sz w:val="22"/>
          <w:szCs w:val="22"/>
        </w:rPr>
        <w:t>Kodeksu Cywilnego,</w:t>
      </w:r>
    </w:p>
    <w:p w14:paraId="532C8F27" w14:textId="77777777" w:rsidR="007D285B" w:rsidRPr="009720A2" w:rsidRDefault="007D285B" w:rsidP="007D285B">
      <w:pPr>
        <w:numPr>
          <w:ilvl w:val="3"/>
          <w:numId w:val="29"/>
        </w:numPr>
        <w:tabs>
          <w:tab w:val="clear" w:pos="2880"/>
          <w:tab w:val="num" w:pos="360"/>
        </w:tabs>
        <w:autoSpaceDE w:val="0"/>
        <w:ind w:left="360"/>
        <w:jc w:val="both"/>
        <w:rPr>
          <w:rFonts w:ascii="Calibri" w:eastAsia="Calibri" w:hAnsi="Calibri" w:cs="Calibri"/>
          <w:sz w:val="22"/>
          <w:szCs w:val="22"/>
        </w:rPr>
      </w:pPr>
      <w:r w:rsidRPr="009720A2">
        <w:rPr>
          <w:rFonts w:ascii="Calibri" w:hAnsi="Calibri" w:cs="Calibri"/>
          <w:sz w:val="22"/>
          <w:szCs w:val="22"/>
        </w:rPr>
        <w:t>Strony ustanawiają osoby do kontaktów w sprawie realizacji umowy:</w:t>
      </w:r>
    </w:p>
    <w:p w14:paraId="6F7C9DA9" w14:textId="77777777" w:rsidR="007D285B" w:rsidRPr="009720A2" w:rsidRDefault="007D285B" w:rsidP="007D285B">
      <w:pPr>
        <w:numPr>
          <w:ilvl w:val="3"/>
          <w:numId w:val="36"/>
        </w:numPr>
        <w:autoSpaceDE w:val="0"/>
        <w:autoSpaceDN w:val="0"/>
        <w:adjustRightInd w:val="0"/>
        <w:ind w:left="710" w:right="-1" w:hanging="426"/>
        <w:jc w:val="both"/>
        <w:rPr>
          <w:rFonts w:ascii="Calibri" w:eastAsia="Calibri" w:hAnsi="Calibri" w:cs="Calibri"/>
          <w:sz w:val="22"/>
          <w:szCs w:val="22"/>
        </w:rPr>
      </w:pPr>
      <w:r w:rsidRPr="009720A2">
        <w:rPr>
          <w:rFonts w:ascii="Calibri" w:eastAsia="Calibri" w:hAnsi="Calibri" w:cs="Calibri"/>
          <w:sz w:val="22"/>
          <w:szCs w:val="22"/>
        </w:rPr>
        <w:t xml:space="preserve">ze strony Zamawiającego </w:t>
      </w:r>
      <w:r w:rsidRPr="009720A2">
        <w:rPr>
          <w:rFonts w:ascii="Calibri" w:eastAsia="Calibri" w:hAnsi="Calibri" w:cs="Calibri"/>
          <w:sz w:val="22"/>
          <w:szCs w:val="22"/>
        </w:rPr>
        <w:tab/>
        <w:t>- ………….…………………………………………………</w:t>
      </w:r>
    </w:p>
    <w:p w14:paraId="1AB95C13" w14:textId="77777777" w:rsidR="007D285B" w:rsidRPr="009720A2" w:rsidRDefault="007D285B" w:rsidP="007D285B">
      <w:pPr>
        <w:autoSpaceDE w:val="0"/>
        <w:autoSpaceDN w:val="0"/>
        <w:adjustRightInd w:val="0"/>
        <w:ind w:left="710" w:right="-1"/>
        <w:jc w:val="both"/>
        <w:rPr>
          <w:rFonts w:ascii="Calibri" w:eastAsia="Calibri" w:hAnsi="Calibri" w:cs="Calibri"/>
          <w:sz w:val="22"/>
          <w:szCs w:val="22"/>
        </w:rPr>
      </w:pPr>
      <w:r w:rsidRPr="009720A2">
        <w:rPr>
          <w:rFonts w:ascii="Calibri" w:eastAsia="Calibri" w:hAnsi="Calibri" w:cs="Calibri"/>
          <w:sz w:val="22"/>
          <w:szCs w:val="22"/>
        </w:rPr>
        <w:t>email: ……………………………………..…………………….….…,</w:t>
      </w:r>
    </w:p>
    <w:p w14:paraId="540E0C29" w14:textId="77777777" w:rsidR="007D285B" w:rsidRPr="009720A2" w:rsidRDefault="007D285B" w:rsidP="007D285B">
      <w:pPr>
        <w:autoSpaceDE w:val="0"/>
        <w:autoSpaceDN w:val="0"/>
        <w:adjustRightInd w:val="0"/>
        <w:ind w:left="710" w:right="-1"/>
        <w:jc w:val="both"/>
        <w:rPr>
          <w:rFonts w:ascii="Calibri" w:eastAsia="Calibri" w:hAnsi="Calibri" w:cs="Calibri"/>
          <w:sz w:val="22"/>
          <w:szCs w:val="22"/>
        </w:rPr>
      </w:pPr>
      <w:r w:rsidRPr="009720A2">
        <w:rPr>
          <w:rFonts w:ascii="Calibri" w:eastAsia="Calibri" w:hAnsi="Calibri" w:cs="Calibri"/>
          <w:sz w:val="22"/>
          <w:szCs w:val="22"/>
        </w:rPr>
        <w:t xml:space="preserve"> tel. ……………………………………………………………...,</w:t>
      </w:r>
    </w:p>
    <w:p w14:paraId="39F550C5" w14:textId="77777777" w:rsidR="007D285B" w:rsidRPr="009720A2" w:rsidRDefault="007D285B" w:rsidP="007D285B">
      <w:pPr>
        <w:numPr>
          <w:ilvl w:val="3"/>
          <w:numId w:val="36"/>
        </w:numPr>
        <w:autoSpaceDE w:val="0"/>
        <w:autoSpaceDN w:val="0"/>
        <w:adjustRightInd w:val="0"/>
        <w:ind w:left="710" w:right="-1" w:hanging="426"/>
        <w:rPr>
          <w:rFonts w:ascii="Calibri" w:eastAsia="Calibri" w:hAnsi="Calibri" w:cs="Calibri"/>
          <w:sz w:val="22"/>
          <w:szCs w:val="22"/>
        </w:rPr>
      </w:pPr>
      <w:r w:rsidRPr="009720A2">
        <w:rPr>
          <w:rFonts w:ascii="Calibri" w:eastAsia="Calibri" w:hAnsi="Calibri" w:cs="Calibri"/>
          <w:sz w:val="22"/>
          <w:szCs w:val="22"/>
        </w:rPr>
        <w:t xml:space="preserve">ze strony Wykonawcy </w:t>
      </w:r>
      <w:r w:rsidRPr="009720A2">
        <w:rPr>
          <w:rFonts w:ascii="Calibri" w:eastAsia="Calibri" w:hAnsi="Calibri" w:cs="Calibri"/>
          <w:sz w:val="22"/>
          <w:szCs w:val="22"/>
        </w:rPr>
        <w:tab/>
        <w:t>-………….…………………………………………………………..</w:t>
      </w:r>
    </w:p>
    <w:p w14:paraId="1328612C" w14:textId="77777777" w:rsidR="007D285B" w:rsidRPr="009720A2" w:rsidRDefault="007D285B" w:rsidP="007D285B">
      <w:pPr>
        <w:autoSpaceDE w:val="0"/>
        <w:autoSpaceDN w:val="0"/>
        <w:adjustRightInd w:val="0"/>
        <w:ind w:left="284" w:right="-1" w:firstLine="426"/>
        <w:jc w:val="both"/>
        <w:rPr>
          <w:rFonts w:ascii="Calibri" w:eastAsia="Calibri" w:hAnsi="Calibri" w:cs="Calibri"/>
          <w:sz w:val="22"/>
          <w:szCs w:val="22"/>
        </w:rPr>
      </w:pPr>
      <w:r w:rsidRPr="009720A2">
        <w:rPr>
          <w:rFonts w:ascii="Calibri" w:eastAsia="Calibri" w:hAnsi="Calibri" w:cs="Calibri"/>
          <w:sz w:val="22"/>
          <w:szCs w:val="22"/>
        </w:rPr>
        <w:t>email: ……………………………………..…………………….….…,</w:t>
      </w:r>
    </w:p>
    <w:p w14:paraId="0F249307" w14:textId="77777777" w:rsidR="007D285B" w:rsidRPr="009720A2" w:rsidRDefault="007D285B" w:rsidP="007D285B">
      <w:pPr>
        <w:autoSpaceDE w:val="0"/>
        <w:autoSpaceDN w:val="0"/>
        <w:adjustRightInd w:val="0"/>
        <w:ind w:left="284" w:right="-1" w:firstLine="426"/>
        <w:jc w:val="both"/>
        <w:rPr>
          <w:rFonts w:ascii="Calibri" w:eastAsia="Calibri" w:hAnsi="Calibri" w:cs="Calibri"/>
          <w:sz w:val="22"/>
          <w:szCs w:val="22"/>
        </w:rPr>
      </w:pPr>
      <w:r w:rsidRPr="009720A2">
        <w:rPr>
          <w:rFonts w:ascii="Calibri" w:eastAsia="Calibri" w:hAnsi="Calibri" w:cs="Calibri"/>
          <w:sz w:val="22"/>
          <w:szCs w:val="22"/>
        </w:rPr>
        <w:t xml:space="preserve"> tel. ……………………………………………………………...,</w:t>
      </w:r>
    </w:p>
    <w:p w14:paraId="0929364F" w14:textId="77777777" w:rsidR="00636560" w:rsidRPr="009720A2" w:rsidRDefault="00636560" w:rsidP="00636560">
      <w:pPr>
        <w:rPr>
          <w:rFonts w:ascii="Calibri" w:hAnsi="Calibri" w:cs="Calibri"/>
          <w:sz w:val="22"/>
          <w:szCs w:val="22"/>
        </w:rPr>
      </w:pPr>
    </w:p>
    <w:p w14:paraId="0D15221C" w14:textId="77777777" w:rsidR="00636560" w:rsidRPr="009720A2" w:rsidRDefault="00636560" w:rsidP="007D285B">
      <w:pPr>
        <w:pStyle w:val="Akapitzlist"/>
        <w:numPr>
          <w:ilvl w:val="3"/>
          <w:numId w:val="29"/>
        </w:numPr>
        <w:tabs>
          <w:tab w:val="clear" w:pos="2880"/>
          <w:tab w:val="num" w:pos="426"/>
        </w:tabs>
        <w:autoSpaceDE w:val="0"/>
        <w:ind w:left="426" w:hanging="426"/>
        <w:rPr>
          <w:rFonts w:cs="Calibri"/>
        </w:rPr>
      </w:pPr>
      <w:r w:rsidRPr="009720A2">
        <w:rPr>
          <w:rFonts w:cs="Calibri"/>
        </w:rPr>
        <w:t>Umowa została sporządzona w trzech jednobrzmiących egzemplarza</w:t>
      </w:r>
      <w:r w:rsidR="007D285B" w:rsidRPr="009720A2">
        <w:rPr>
          <w:rFonts w:cs="Calibri"/>
        </w:rPr>
        <w:t xml:space="preserve">ch, z których jeden  egzemplarz </w:t>
      </w:r>
      <w:r w:rsidRPr="009720A2">
        <w:rPr>
          <w:rFonts w:cs="Calibri"/>
        </w:rPr>
        <w:t>otrzymał  Wykonawca  a dwa egzemplarze Zamawiający.</w:t>
      </w:r>
    </w:p>
    <w:p w14:paraId="7ECA427E" w14:textId="77777777" w:rsidR="007D285B" w:rsidRPr="009720A2" w:rsidRDefault="007D285B" w:rsidP="007D285B">
      <w:pPr>
        <w:pStyle w:val="Akapitzlist"/>
        <w:autoSpaceDE w:val="0"/>
        <w:ind w:left="2160"/>
        <w:rPr>
          <w:rFonts w:cs="Calibri"/>
        </w:rPr>
      </w:pPr>
    </w:p>
    <w:p w14:paraId="3065D010" w14:textId="77777777" w:rsidR="00636560" w:rsidRPr="009720A2" w:rsidRDefault="00636560" w:rsidP="004F02F6">
      <w:pPr>
        <w:pStyle w:val="Akapitzlist"/>
        <w:numPr>
          <w:ilvl w:val="3"/>
          <w:numId w:val="29"/>
        </w:numPr>
        <w:tabs>
          <w:tab w:val="clear" w:pos="2880"/>
          <w:tab w:val="num" w:pos="426"/>
        </w:tabs>
        <w:autoSpaceDE w:val="0"/>
        <w:ind w:hanging="2880"/>
        <w:jc w:val="both"/>
        <w:rPr>
          <w:rFonts w:cs="Calibri"/>
        </w:rPr>
      </w:pPr>
      <w:r w:rsidRPr="009720A2">
        <w:rPr>
          <w:rFonts w:cs="Calibri"/>
        </w:rPr>
        <w:t>Integralną częścią umowy są:</w:t>
      </w:r>
    </w:p>
    <w:p w14:paraId="4CEBCC0E" w14:textId="77777777" w:rsidR="00636560" w:rsidRPr="009720A2" w:rsidRDefault="00636560" w:rsidP="00636560">
      <w:pPr>
        <w:numPr>
          <w:ilvl w:val="0"/>
          <w:numId w:val="28"/>
        </w:numPr>
        <w:tabs>
          <w:tab w:val="left" w:pos="660"/>
        </w:tabs>
        <w:ind w:left="660" w:hanging="360"/>
        <w:jc w:val="both"/>
        <w:rPr>
          <w:rFonts w:ascii="Calibri" w:hAnsi="Calibri" w:cs="Calibri"/>
          <w:sz w:val="22"/>
          <w:szCs w:val="22"/>
        </w:rPr>
      </w:pPr>
      <w:r w:rsidRPr="009720A2">
        <w:rPr>
          <w:rFonts w:ascii="Calibri" w:hAnsi="Calibri" w:cs="Calibri"/>
          <w:sz w:val="22"/>
          <w:szCs w:val="22"/>
        </w:rPr>
        <w:t xml:space="preserve">Oferta </w:t>
      </w:r>
      <w:r w:rsidR="006B29A2" w:rsidRPr="009720A2">
        <w:rPr>
          <w:rFonts w:ascii="Calibri" w:hAnsi="Calibri" w:cs="Calibri"/>
          <w:sz w:val="22"/>
          <w:szCs w:val="22"/>
        </w:rPr>
        <w:t>wykonawcy</w:t>
      </w:r>
      <w:r w:rsidRPr="009720A2">
        <w:rPr>
          <w:rFonts w:ascii="Calibri" w:hAnsi="Calibri" w:cs="Calibri"/>
          <w:sz w:val="22"/>
          <w:szCs w:val="22"/>
        </w:rPr>
        <w:t xml:space="preserve"> wraz z załącznikami. </w:t>
      </w:r>
    </w:p>
    <w:p w14:paraId="0D00118D" w14:textId="77777777" w:rsidR="00636560" w:rsidRPr="009720A2" w:rsidRDefault="006B29A2" w:rsidP="00636560">
      <w:pPr>
        <w:numPr>
          <w:ilvl w:val="0"/>
          <w:numId w:val="28"/>
        </w:numPr>
        <w:tabs>
          <w:tab w:val="left" w:pos="660"/>
        </w:tabs>
        <w:ind w:left="660" w:hanging="360"/>
        <w:jc w:val="both"/>
        <w:rPr>
          <w:rFonts w:ascii="Calibri" w:hAnsi="Calibri" w:cs="Calibri"/>
          <w:sz w:val="22"/>
          <w:szCs w:val="22"/>
        </w:rPr>
      </w:pPr>
      <w:r w:rsidRPr="009720A2">
        <w:rPr>
          <w:rFonts w:ascii="Calibri" w:hAnsi="Calibri" w:cs="Calibri"/>
          <w:sz w:val="22"/>
          <w:szCs w:val="22"/>
        </w:rPr>
        <w:t>Zaproszenie do złożenia ofert</w:t>
      </w:r>
      <w:r w:rsidR="00636560" w:rsidRPr="009720A2">
        <w:rPr>
          <w:rFonts w:ascii="Calibri" w:hAnsi="Calibri" w:cs="Calibri"/>
          <w:sz w:val="22"/>
          <w:szCs w:val="22"/>
        </w:rPr>
        <w:t>,</w:t>
      </w:r>
    </w:p>
    <w:p w14:paraId="56AE073E" w14:textId="77777777" w:rsidR="00636560" w:rsidRPr="009720A2" w:rsidRDefault="00636560" w:rsidP="00636560">
      <w:pPr>
        <w:tabs>
          <w:tab w:val="left" w:pos="660"/>
        </w:tabs>
        <w:ind w:left="300"/>
        <w:jc w:val="both"/>
        <w:rPr>
          <w:rFonts w:ascii="Calibri" w:hAnsi="Calibri" w:cs="Calibri"/>
          <w:sz w:val="22"/>
          <w:szCs w:val="22"/>
        </w:rPr>
      </w:pPr>
      <w:r w:rsidRPr="009720A2">
        <w:rPr>
          <w:rFonts w:ascii="Calibri" w:hAnsi="Calibri" w:cs="Calibri"/>
          <w:sz w:val="22"/>
          <w:szCs w:val="22"/>
        </w:rPr>
        <w:t>które stanowią załączniki do niniejszej umowy.</w:t>
      </w:r>
    </w:p>
    <w:p w14:paraId="6D58B820" w14:textId="77777777" w:rsidR="00636560" w:rsidRPr="009720A2" w:rsidRDefault="00636560" w:rsidP="00636560">
      <w:pPr>
        <w:pStyle w:val="Standard"/>
        <w:ind w:right="282"/>
        <w:jc w:val="both"/>
        <w:rPr>
          <w:rFonts w:ascii="Calibri" w:hAnsi="Calibri" w:cs="Calibri"/>
          <w:sz w:val="22"/>
          <w:szCs w:val="22"/>
        </w:rPr>
      </w:pPr>
    </w:p>
    <w:p w14:paraId="7F9CA553" w14:textId="77777777" w:rsidR="007D285B" w:rsidRPr="009720A2" w:rsidRDefault="007D285B" w:rsidP="00636560">
      <w:pPr>
        <w:pStyle w:val="Standard"/>
        <w:ind w:right="282"/>
        <w:jc w:val="both"/>
        <w:rPr>
          <w:rFonts w:ascii="Calibri" w:hAnsi="Calibri" w:cs="Calibri"/>
          <w:sz w:val="22"/>
          <w:szCs w:val="22"/>
        </w:rPr>
      </w:pPr>
    </w:p>
    <w:p w14:paraId="377F4B2D" w14:textId="77777777" w:rsidR="007D285B" w:rsidRPr="009720A2" w:rsidRDefault="007D285B" w:rsidP="00636560">
      <w:pPr>
        <w:pStyle w:val="Standard"/>
        <w:ind w:right="282"/>
        <w:jc w:val="both"/>
        <w:rPr>
          <w:rFonts w:ascii="Calibri" w:hAnsi="Calibri" w:cs="Calibri"/>
          <w:sz w:val="22"/>
          <w:szCs w:val="22"/>
        </w:rPr>
      </w:pPr>
    </w:p>
    <w:p w14:paraId="2973D816" w14:textId="77777777" w:rsidR="00636560" w:rsidRPr="009720A2" w:rsidRDefault="00636560" w:rsidP="00636560">
      <w:pPr>
        <w:pStyle w:val="Standard"/>
        <w:ind w:left="284" w:right="282"/>
        <w:jc w:val="both"/>
        <w:rPr>
          <w:rFonts w:ascii="Calibri" w:hAnsi="Calibri" w:cs="Calibri"/>
          <w:caps/>
          <w:sz w:val="22"/>
          <w:szCs w:val="22"/>
        </w:rPr>
      </w:pPr>
      <w:r w:rsidRPr="009720A2">
        <w:rPr>
          <w:rFonts w:ascii="Calibri" w:hAnsi="Calibri" w:cs="Calibri"/>
          <w:sz w:val="22"/>
          <w:szCs w:val="22"/>
        </w:rPr>
        <w:t xml:space="preserve">   ZAMAWIAJĄCY:                                                                      </w:t>
      </w:r>
      <w:r w:rsidRPr="009720A2">
        <w:rPr>
          <w:rFonts w:ascii="Calibri" w:hAnsi="Calibri" w:cs="Calibri"/>
          <w:caps/>
          <w:sz w:val="22"/>
          <w:szCs w:val="22"/>
        </w:rPr>
        <w:t>Wykonawca:</w:t>
      </w:r>
    </w:p>
    <w:p w14:paraId="5C359C8E" w14:textId="77777777" w:rsidR="0023088C" w:rsidRPr="009720A2" w:rsidRDefault="0023088C" w:rsidP="00636560">
      <w:pPr>
        <w:pStyle w:val="Teksttreci20"/>
        <w:shd w:val="clear" w:color="auto" w:fill="auto"/>
        <w:spacing w:after="210" w:line="220" w:lineRule="exact"/>
        <w:ind w:left="3680"/>
        <w:jc w:val="both"/>
        <w:rPr>
          <w:rFonts w:ascii="Calibri" w:hAnsi="Calibri" w:cs="Calibri"/>
        </w:rPr>
      </w:pPr>
    </w:p>
    <w:sectPr w:rsidR="0023088C" w:rsidRPr="009720A2" w:rsidSect="004F76AC">
      <w:footerReference w:type="even" r:id="rId7"/>
      <w:footerReference w:type="default" r:id="rId8"/>
      <w:footerReference w:type="first" r:id="rId9"/>
      <w:pgSz w:w="11906" w:h="16838"/>
      <w:pgMar w:top="1134" w:right="851" w:bottom="1134" w:left="1276"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DC7CA" w14:textId="77777777" w:rsidR="00620EA9" w:rsidRDefault="00620EA9" w:rsidP="00350EE2">
      <w:r>
        <w:separator/>
      </w:r>
    </w:p>
  </w:endnote>
  <w:endnote w:type="continuationSeparator" w:id="0">
    <w:p w14:paraId="3A88D935" w14:textId="77777777" w:rsidR="00620EA9" w:rsidRDefault="00620EA9" w:rsidP="0035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
    <w:altName w:val="Calibri"/>
    <w:charset w:val="EE"/>
    <w:family w:val="auto"/>
    <w:pitch w:val="variable"/>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14999" w14:textId="77777777" w:rsidR="007E2E8A" w:rsidRDefault="00025055" w:rsidP="00DF444B">
    <w:pPr>
      <w:pStyle w:val="Stopka"/>
      <w:framePr w:wrap="around" w:vAnchor="text" w:hAnchor="margin" w:xAlign="right" w:y="1"/>
      <w:rPr>
        <w:rStyle w:val="Numerstrony"/>
      </w:rPr>
    </w:pPr>
    <w:r>
      <w:rPr>
        <w:rStyle w:val="Numerstrony"/>
      </w:rPr>
      <w:fldChar w:fldCharType="begin"/>
    </w:r>
    <w:r w:rsidR="007E2E8A">
      <w:rPr>
        <w:rStyle w:val="Numerstrony"/>
      </w:rPr>
      <w:instrText xml:space="preserve">PAGE  </w:instrText>
    </w:r>
    <w:r>
      <w:rPr>
        <w:rStyle w:val="Numerstrony"/>
      </w:rPr>
      <w:fldChar w:fldCharType="end"/>
    </w:r>
  </w:p>
  <w:p w14:paraId="72815898" w14:textId="77777777" w:rsidR="007E2E8A" w:rsidRDefault="007E2E8A" w:rsidP="00DF444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111E" w14:textId="77777777" w:rsidR="007E2E8A" w:rsidRDefault="00FF1046">
    <w:pPr>
      <w:pStyle w:val="Stopka"/>
      <w:jc w:val="center"/>
    </w:pPr>
    <w:r>
      <w:fldChar w:fldCharType="begin"/>
    </w:r>
    <w:r>
      <w:instrText xml:space="preserve"> PAGE   \* MERGEFORMAT </w:instrText>
    </w:r>
    <w:r>
      <w:fldChar w:fldCharType="separate"/>
    </w:r>
    <w:r w:rsidR="00EE4020">
      <w:rPr>
        <w:noProof/>
      </w:rPr>
      <w:t>2</w:t>
    </w:r>
    <w:r>
      <w:rPr>
        <w:noProof/>
      </w:rPr>
      <w:fldChar w:fldCharType="end"/>
    </w:r>
  </w:p>
  <w:p w14:paraId="443F8D75" w14:textId="77777777" w:rsidR="007E2E8A" w:rsidRDefault="007E2E8A" w:rsidP="00DF444B">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4890"/>
      <w:gridCol w:w="4889"/>
    </w:tblGrid>
    <w:tr w:rsidR="007E2E8A" w:rsidRPr="006C6993" w14:paraId="5FD63001" w14:textId="77777777">
      <w:tc>
        <w:tcPr>
          <w:tcW w:w="4890" w:type="dxa"/>
        </w:tcPr>
        <w:p w14:paraId="28C8B202" w14:textId="77777777" w:rsidR="007E2E8A" w:rsidRPr="006C6993" w:rsidRDefault="007E2E8A" w:rsidP="00DF444B">
          <w:pPr>
            <w:spacing w:before="259"/>
            <w:rPr>
              <w:rFonts w:ascii="Calibri" w:hAnsi="Calibri"/>
              <w:b/>
              <w:bCs/>
              <w:color w:val="000000"/>
              <w:spacing w:val="4"/>
              <w:szCs w:val="22"/>
            </w:rPr>
          </w:pPr>
        </w:p>
      </w:tc>
      <w:tc>
        <w:tcPr>
          <w:tcW w:w="4890" w:type="dxa"/>
        </w:tcPr>
        <w:p w14:paraId="3661C52D" w14:textId="77777777" w:rsidR="007E2E8A" w:rsidRPr="006C6993" w:rsidRDefault="007E2E8A" w:rsidP="00DF444B">
          <w:pPr>
            <w:spacing w:before="259"/>
            <w:jc w:val="center"/>
            <w:rPr>
              <w:rFonts w:ascii="Calibri" w:hAnsi="Calibri"/>
              <w:b/>
              <w:bCs/>
              <w:color w:val="000000"/>
              <w:spacing w:val="4"/>
              <w:szCs w:val="22"/>
            </w:rPr>
          </w:pPr>
        </w:p>
      </w:tc>
    </w:tr>
  </w:tbl>
  <w:p w14:paraId="36FC7C57" w14:textId="77777777" w:rsidR="007E2E8A" w:rsidRDefault="007E2E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76995" w14:textId="77777777" w:rsidR="00620EA9" w:rsidRDefault="00620EA9" w:rsidP="00350EE2">
      <w:r>
        <w:separator/>
      </w:r>
    </w:p>
  </w:footnote>
  <w:footnote w:type="continuationSeparator" w:id="0">
    <w:p w14:paraId="36F551AA" w14:textId="77777777" w:rsidR="00620EA9" w:rsidRDefault="00620EA9" w:rsidP="00350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44CF15E"/>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EB3AA2F6"/>
    <w:lvl w:ilvl="0">
      <w:numFmt w:val="decimal"/>
      <w:lvlText w:val="*"/>
      <w:lvlJc w:val="left"/>
    </w:lvl>
  </w:abstractNum>
  <w:abstractNum w:abstractNumId="2" w15:restartNumberingAfterBreak="0">
    <w:nsid w:val="00000001"/>
    <w:multiLevelType w:val="singleLevel"/>
    <w:tmpl w:val="00000001"/>
    <w:name w:val="WW8Num1"/>
    <w:lvl w:ilvl="0">
      <w:start w:val="1"/>
      <w:numFmt w:val="lowerLetter"/>
      <w:lvlText w:val="%1)"/>
      <w:lvlJc w:val="left"/>
      <w:pPr>
        <w:tabs>
          <w:tab w:val="num" w:pos="0"/>
        </w:tabs>
        <w:ind w:left="720" w:hanging="360"/>
      </w:pPr>
      <w:rPr>
        <w:b w:val="0"/>
        <w:bCs w:val="0"/>
      </w:rPr>
    </w:lvl>
  </w:abstractNum>
  <w:abstractNum w:abstractNumId="3" w15:restartNumberingAfterBreak="0">
    <w:nsid w:val="00000002"/>
    <w:multiLevelType w:val="singleLevel"/>
    <w:tmpl w:val="00000014"/>
    <w:lvl w:ilvl="0">
      <w:start w:val="1"/>
      <w:numFmt w:val="decimal"/>
      <w:lvlText w:val="%1)"/>
      <w:lvlJc w:val="left"/>
      <w:pPr>
        <w:ind w:left="720" w:hanging="360"/>
      </w:pPr>
      <w:rPr>
        <w:rFonts w:cs="Arial"/>
        <w:sz w:val="22"/>
        <w:szCs w:val="22"/>
      </w:rPr>
    </w:lvl>
  </w:abstractNum>
  <w:abstractNum w:abstractNumId="4" w15:restartNumberingAfterBreak="0">
    <w:nsid w:val="00000004"/>
    <w:multiLevelType w:val="singleLevel"/>
    <w:tmpl w:val="00000004"/>
    <w:name w:val="ú0"/>
    <w:lvl w:ilvl="0">
      <w:start w:val="1"/>
      <w:numFmt w:val="bullet"/>
      <w:lvlText w:val="-"/>
      <w:lvlJc w:val="left"/>
      <w:pPr>
        <w:tabs>
          <w:tab w:val="num" w:pos="1065"/>
        </w:tabs>
        <w:ind w:left="1065" w:hanging="705"/>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decimal"/>
      <w:lvlText w:val="%1."/>
      <w:lvlJc w:val="left"/>
      <w:pPr>
        <w:tabs>
          <w:tab w:val="num" w:pos="0"/>
        </w:tabs>
        <w:ind w:left="720" w:hanging="360"/>
      </w:pPr>
      <w:rPr>
        <w:rFonts w:cs="Arial"/>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7" w15:restartNumberingAfterBreak="0">
    <w:nsid w:val="00000007"/>
    <w:multiLevelType w:val="singleLevel"/>
    <w:tmpl w:val="00000007"/>
    <w:name w:val="WW8Num322222"/>
    <w:lvl w:ilvl="0">
      <w:start w:val="1"/>
      <w:numFmt w:val="bullet"/>
      <w:lvlText w:val="-"/>
      <w:lvlJc w:val="left"/>
      <w:pPr>
        <w:ind w:left="2433" w:hanging="360"/>
      </w:pPr>
      <w:rPr>
        <w:rFonts w:ascii="Arial" w:hAnsi="Arial"/>
        <w:b w:val="0"/>
        <w:i w:val="0"/>
        <w:sz w:val="22"/>
      </w:rPr>
    </w:lvl>
  </w:abstractNum>
  <w:abstractNum w:abstractNumId="8" w15:restartNumberingAfterBreak="0">
    <w:nsid w:val="00000008"/>
    <w:multiLevelType w:val="singleLevel"/>
    <w:tmpl w:val="00000008"/>
    <w:name w:val="WW8Num8"/>
    <w:lvl w:ilvl="0">
      <w:start w:val="1"/>
      <w:numFmt w:val="decimal"/>
      <w:lvlText w:val="%1)"/>
      <w:lvlJc w:val="left"/>
      <w:pPr>
        <w:tabs>
          <w:tab w:val="num" w:pos="-76"/>
        </w:tabs>
        <w:ind w:left="644"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0"/>
        </w:tabs>
        <w:ind w:left="360" w:hanging="360"/>
      </w:pPr>
      <w:rPr>
        <w:rFonts w:cs="Arial"/>
        <w:b/>
        <w:iCs/>
        <w:sz w:val="22"/>
        <w:szCs w:val="22"/>
      </w:rPr>
    </w:lvl>
  </w:abstractNum>
  <w:abstractNum w:abstractNumId="10" w15:restartNumberingAfterBreak="0">
    <w:nsid w:val="0000000A"/>
    <w:multiLevelType w:val="singleLevel"/>
    <w:tmpl w:val="0000000A"/>
    <w:lvl w:ilvl="0">
      <w:start w:val="1"/>
      <w:numFmt w:val="decimal"/>
      <w:lvlText w:val="%1."/>
      <w:lvlJc w:val="left"/>
      <w:pPr>
        <w:tabs>
          <w:tab w:val="num" w:pos="720"/>
        </w:tabs>
        <w:ind w:left="720" w:hanging="360"/>
      </w:pPr>
    </w:lvl>
  </w:abstractNum>
  <w:abstractNum w:abstractNumId="11" w15:restartNumberingAfterBreak="0">
    <w:nsid w:val="0000000B"/>
    <w:multiLevelType w:val="singleLevel"/>
    <w:tmpl w:val="0000000B"/>
    <w:name w:val="WW8Num11"/>
    <w:lvl w:ilvl="0">
      <w:start w:val="1"/>
      <w:numFmt w:val="lowerLetter"/>
      <w:lvlText w:val="%1)"/>
      <w:lvlJc w:val="left"/>
      <w:pPr>
        <w:tabs>
          <w:tab w:val="num" w:pos="0"/>
        </w:tabs>
        <w:ind w:left="720" w:hanging="36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0"/>
        </w:tabs>
        <w:ind w:left="644" w:hanging="360"/>
      </w:pPr>
    </w:lvl>
  </w:abstractNum>
  <w:abstractNum w:abstractNumId="13" w15:restartNumberingAfterBreak="0">
    <w:nsid w:val="0000000E"/>
    <w:multiLevelType w:val="singleLevel"/>
    <w:tmpl w:val="B0C2B68A"/>
    <w:name w:val="WW8Num14"/>
    <w:lvl w:ilvl="0">
      <w:start w:val="1"/>
      <w:numFmt w:val="decimal"/>
      <w:lvlText w:val="%1."/>
      <w:lvlJc w:val="left"/>
      <w:pPr>
        <w:tabs>
          <w:tab w:val="num" w:pos="0"/>
        </w:tabs>
        <w:ind w:left="720" w:hanging="360"/>
      </w:pPr>
      <w:rPr>
        <w:b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1146" w:hanging="360"/>
      </w:pPr>
      <w:rPr>
        <w:rFonts w:cs="Arial"/>
        <w:sz w:val="22"/>
        <w:szCs w:val="22"/>
      </w:rPr>
    </w:lvl>
  </w:abstractNum>
  <w:abstractNum w:abstractNumId="15" w15:restartNumberingAfterBreak="0">
    <w:nsid w:val="00000011"/>
    <w:multiLevelType w:val="singleLevel"/>
    <w:tmpl w:val="00000011"/>
    <w:name w:val="WW8Num17"/>
    <w:lvl w:ilvl="0">
      <w:start w:val="1"/>
      <w:numFmt w:val="decimal"/>
      <w:lvlText w:val="%1."/>
      <w:lvlJc w:val="left"/>
      <w:pPr>
        <w:tabs>
          <w:tab w:val="num" w:pos="708"/>
        </w:tabs>
        <w:ind w:left="360" w:hanging="360"/>
      </w:pPr>
    </w:lvl>
  </w:abstractNum>
  <w:abstractNum w:abstractNumId="16"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cs="Arial"/>
        <w:sz w:val="22"/>
        <w:szCs w:val="22"/>
      </w:rPr>
    </w:lvl>
  </w:abstractNum>
  <w:abstractNum w:abstractNumId="17" w15:restartNumberingAfterBreak="0">
    <w:nsid w:val="00000013"/>
    <w:multiLevelType w:val="multilevel"/>
    <w:tmpl w:val="00000013"/>
    <w:name w:val="WW8Num19"/>
    <w:lvl w:ilvl="0">
      <w:start w:val="1"/>
      <w:numFmt w:val="bullet"/>
      <w:lvlText w:val=""/>
      <w:lvlJc w:val="left"/>
      <w:pPr>
        <w:tabs>
          <w:tab w:val="num" w:pos="0"/>
        </w:tabs>
        <w:ind w:left="2160" w:hanging="360"/>
      </w:pPr>
      <w:rPr>
        <w:rFonts w:ascii="Symbol" w:hAnsi="Symbol" w:cs="Symbol"/>
        <w:b/>
        <w:bCs/>
        <w:i/>
        <w:iCs/>
        <w:sz w:val="20"/>
        <w:szCs w:val="20"/>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1080" w:hanging="360"/>
      </w:pPr>
      <w:rPr>
        <w:rFonts w:cs="Arial"/>
        <w:sz w:val="22"/>
        <w:szCs w:val="22"/>
      </w:rPr>
    </w:lvl>
  </w:abstractNum>
  <w:abstractNum w:abstractNumId="19" w15:restartNumberingAfterBreak="0">
    <w:nsid w:val="00000015"/>
    <w:multiLevelType w:val="multilevel"/>
    <w:tmpl w:val="8304B784"/>
    <w:name w:val="WW8Num21"/>
    <w:lvl w:ilvl="0">
      <w:start w:val="1"/>
      <w:numFmt w:val="decimal"/>
      <w:lvlText w:val="%1."/>
      <w:lvlJc w:val="left"/>
      <w:pPr>
        <w:tabs>
          <w:tab w:val="num" w:pos="720"/>
        </w:tabs>
        <w:ind w:left="720" w:hanging="360"/>
      </w:pPr>
      <w:rPr>
        <w:rFonts w:cs="Arial"/>
        <w:sz w:val="22"/>
        <w:szCs w:val="22"/>
      </w:rPr>
    </w:lvl>
    <w:lvl w:ilvl="1">
      <w:start w:val="2"/>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Arial"/>
        <w:b w:val="0"/>
      </w:rPr>
    </w:lvl>
    <w:lvl w:ilvl="3">
      <w:start w:val="10"/>
      <w:numFmt w:val="decimal"/>
      <w:lvlText w:val="%4"/>
      <w:lvlJc w:val="left"/>
      <w:pPr>
        <w:tabs>
          <w:tab w:val="num" w:pos="2880"/>
        </w:tabs>
        <w:ind w:left="2880" w:hanging="360"/>
      </w:pPr>
      <w:rPr>
        <w:rFonts w:cs="Arial"/>
        <w:sz w:val="22"/>
        <w:szCs w:val="22"/>
      </w:rPr>
    </w:lvl>
    <w:lvl w:ilvl="4">
      <w:start w:val="9"/>
      <w:numFmt w:val="decimal"/>
      <w:lvlText w:val="%5)"/>
      <w:lvlJc w:val="left"/>
      <w:pPr>
        <w:tabs>
          <w:tab w:val="num" w:pos="3600"/>
        </w:tabs>
        <w:ind w:left="3600" w:hanging="360"/>
      </w:pPr>
      <w:rPr>
        <w:rFonts w:cs="Arial"/>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64B2A28"/>
    <w:multiLevelType w:val="hybridMultilevel"/>
    <w:tmpl w:val="863E8A3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06F33DFF"/>
    <w:multiLevelType w:val="hybridMultilevel"/>
    <w:tmpl w:val="32F06DBA"/>
    <w:lvl w:ilvl="0" w:tplc="0000000A">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EF4438"/>
    <w:multiLevelType w:val="hybridMultilevel"/>
    <w:tmpl w:val="354E5826"/>
    <w:name w:val="WW8Num322"/>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0AD71B85"/>
    <w:multiLevelType w:val="singleLevel"/>
    <w:tmpl w:val="ECA2906E"/>
    <w:lvl w:ilvl="0">
      <w:start w:val="1"/>
      <w:numFmt w:val="decimal"/>
      <w:lvlText w:val="%1."/>
      <w:legacy w:legacy="1" w:legacySpace="0" w:legacyIndent="283"/>
      <w:lvlJc w:val="left"/>
      <w:pPr>
        <w:ind w:left="283" w:hanging="283"/>
      </w:pPr>
    </w:lvl>
  </w:abstractNum>
  <w:abstractNum w:abstractNumId="24" w15:restartNumberingAfterBreak="0">
    <w:nsid w:val="12810067"/>
    <w:multiLevelType w:val="hybridMultilevel"/>
    <w:tmpl w:val="20142A72"/>
    <w:lvl w:ilvl="0" w:tplc="7ACAF7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1B3295"/>
    <w:multiLevelType w:val="hybridMultilevel"/>
    <w:tmpl w:val="EED898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D50CAF"/>
    <w:multiLevelType w:val="hybridMultilevel"/>
    <w:tmpl w:val="155A96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2276D98"/>
    <w:multiLevelType w:val="hybridMultilevel"/>
    <w:tmpl w:val="E5126634"/>
    <w:lvl w:ilvl="0" w:tplc="34ECB1D0">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22A673DF"/>
    <w:multiLevelType w:val="hybridMultilevel"/>
    <w:tmpl w:val="155A96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156111"/>
    <w:multiLevelType w:val="multilevel"/>
    <w:tmpl w:val="DEA62504"/>
    <w:lvl w:ilvl="0">
      <w:start w:val="2"/>
      <w:numFmt w:val="decimal"/>
      <w:pStyle w:val="StylwypunktowanieTimesNewRoman12ptPrzed6ptInterli"/>
      <w:lvlText w:val="%1."/>
      <w:lvlJc w:val="left"/>
      <w:pPr>
        <w:tabs>
          <w:tab w:val="num" w:pos="720"/>
        </w:tabs>
        <w:ind w:left="720" w:hanging="360"/>
      </w:pPr>
      <w:rPr>
        <w:rFonts w:hint="default"/>
        <w:b/>
        <w:i w:val="0"/>
        <w:color w:val="000000"/>
      </w:rPr>
    </w:lvl>
    <w:lvl w:ilvl="1">
      <w:start w:val="1"/>
      <w:numFmt w:val="decimal"/>
      <w:lvlText w:val="%2)"/>
      <w:lvlJc w:val="left"/>
      <w:pPr>
        <w:tabs>
          <w:tab w:val="num" w:pos="1440"/>
        </w:tabs>
        <w:ind w:left="1440" w:hanging="360"/>
      </w:pPr>
      <w:rPr>
        <w:rFonts w:hint="default"/>
        <w:b w:val="0"/>
        <w:i w:val="0"/>
        <w:color w:val="000000"/>
      </w:rPr>
    </w:lvl>
    <w:lvl w:ilvl="2">
      <w:start w:val="32"/>
      <w:numFmt w:val="decimal"/>
      <w:lvlText w:val="%3"/>
      <w:lvlJc w:val="left"/>
      <w:pPr>
        <w:tabs>
          <w:tab w:val="num" w:pos="2340"/>
        </w:tabs>
        <w:ind w:left="2340" w:hanging="360"/>
      </w:pPr>
      <w:rPr>
        <w:rFonts w:hint="default"/>
        <w:b/>
        <w:color w:val="000000"/>
      </w:rPr>
    </w:lvl>
    <w:lvl w:ilvl="3">
      <w:start w:val="1"/>
      <w:numFmt w:val="lowerLetter"/>
      <w:lvlText w:val="%4)"/>
      <w:lvlJc w:val="left"/>
      <w:pPr>
        <w:tabs>
          <w:tab w:val="num" w:pos="2880"/>
        </w:tabs>
        <w:ind w:left="2880" w:hanging="360"/>
      </w:pPr>
      <w:rPr>
        <w:rFonts w:hint="default"/>
      </w:rPr>
    </w:lvl>
    <w:lvl w:ilvl="4">
      <w:start w:val="3"/>
      <w:numFmt w:val="upp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2EAF199C"/>
    <w:multiLevelType w:val="hybridMultilevel"/>
    <w:tmpl w:val="401AA826"/>
    <w:lvl w:ilvl="0" w:tplc="5810C4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C701F0"/>
    <w:multiLevelType w:val="hybridMultilevel"/>
    <w:tmpl w:val="155A96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5A66ADC"/>
    <w:multiLevelType w:val="hybridMultilevel"/>
    <w:tmpl w:val="75187BC8"/>
    <w:lvl w:ilvl="0" w:tplc="E2D6BE5C">
      <w:start w:val="1"/>
      <w:numFmt w:val="decimal"/>
      <w:lvlText w:val="%1."/>
      <w:lvlJc w:val="left"/>
      <w:pPr>
        <w:tabs>
          <w:tab w:val="num" w:pos="426"/>
        </w:tabs>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15:restartNumberingAfterBreak="0">
    <w:nsid w:val="3F2A64A0"/>
    <w:multiLevelType w:val="hybridMultilevel"/>
    <w:tmpl w:val="B1C8F0D0"/>
    <w:lvl w:ilvl="0" w:tplc="F45069A0">
      <w:start w:val="1"/>
      <w:numFmt w:val="decimal"/>
      <w:lvlText w:val="%1."/>
      <w:lvlJc w:val="left"/>
      <w:pPr>
        <w:ind w:left="360" w:hanging="360"/>
      </w:pPr>
      <w:rPr>
        <w:b w:val="0"/>
      </w:rPr>
    </w:lvl>
    <w:lvl w:ilvl="1" w:tplc="B464E23A" w:tentative="1">
      <w:start w:val="1"/>
      <w:numFmt w:val="lowerLetter"/>
      <w:lvlText w:val="%2."/>
      <w:lvlJc w:val="left"/>
      <w:pPr>
        <w:ind w:left="1080" w:hanging="360"/>
      </w:pPr>
    </w:lvl>
    <w:lvl w:ilvl="2" w:tplc="8BEE99DA" w:tentative="1">
      <w:start w:val="1"/>
      <w:numFmt w:val="lowerRoman"/>
      <w:lvlText w:val="%3."/>
      <w:lvlJc w:val="right"/>
      <w:pPr>
        <w:ind w:left="1800" w:hanging="180"/>
      </w:pPr>
    </w:lvl>
    <w:lvl w:ilvl="3" w:tplc="BB449BA2" w:tentative="1">
      <w:start w:val="1"/>
      <w:numFmt w:val="decimal"/>
      <w:lvlText w:val="%4."/>
      <w:lvlJc w:val="left"/>
      <w:pPr>
        <w:ind w:left="2520" w:hanging="360"/>
      </w:pPr>
    </w:lvl>
    <w:lvl w:ilvl="4" w:tplc="1ED431DA" w:tentative="1">
      <w:start w:val="1"/>
      <w:numFmt w:val="lowerLetter"/>
      <w:lvlText w:val="%5."/>
      <w:lvlJc w:val="left"/>
      <w:pPr>
        <w:ind w:left="3240" w:hanging="360"/>
      </w:pPr>
    </w:lvl>
    <w:lvl w:ilvl="5" w:tplc="C654382C" w:tentative="1">
      <w:start w:val="1"/>
      <w:numFmt w:val="lowerRoman"/>
      <w:lvlText w:val="%6."/>
      <w:lvlJc w:val="right"/>
      <w:pPr>
        <w:ind w:left="3960" w:hanging="180"/>
      </w:pPr>
    </w:lvl>
    <w:lvl w:ilvl="6" w:tplc="3968A3FA" w:tentative="1">
      <w:start w:val="1"/>
      <w:numFmt w:val="decimal"/>
      <w:lvlText w:val="%7."/>
      <w:lvlJc w:val="left"/>
      <w:pPr>
        <w:ind w:left="4680" w:hanging="360"/>
      </w:pPr>
    </w:lvl>
    <w:lvl w:ilvl="7" w:tplc="2236D130" w:tentative="1">
      <w:start w:val="1"/>
      <w:numFmt w:val="lowerLetter"/>
      <w:lvlText w:val="%8."/>
      <w:lvlJc w:val="left"/>
      <w:pPr>
        <w:ind w:left="5400" w:hanging="360"/>
      </w:pPr>
    </w:lvl>
    <w:lvl w:ilvl="8" w:tplc="C3562CBC" w:tentative="1">
      <w:start w:val="1"/>
      <w:numFmt w:val="lowerRoman"/>
      <w:lvlText w:val="%9."/>
      <w:lvlJc w:val="right"/>
      <w:pPr>
        <w:ind w:left="6120" w:hanging="180"/>
      </w:pPr>
    </w:lvl>
  </w:abstractNum>
  <w:abstractNum w:abstractNumId="34" w15:restartNumberingAfterBreak="0">
    <w:nsid w:val="44D30B2A"/>
    <w:multiLevelType w:val="hybridMultilevel"/>
    <w:tmpl w:val="F9805E90"/>
    <w:lvl w:ilvl="0" w:tplc="C8CA9500">
      <w:start w:val="1"/>
      <w:numFmt w:val="bullet"/>
      <w:lvlText w:val="-"/>
      <w:lvlJc w:val="left"/>
      <w:pPr>
        <w:tabs>
          <w:tab w:val="num" w:pos="2880"/>
        </w:tabs>
        <w:ind w:left="288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hint="default"/>
      </w:rPr>
    </w:lvl>
    <w:lvl w:ilvl="2" w:tplc="0415001B">
      <w:start w:val="1"/>
      <w:numFmt w:val="bullet"/>
      <w:lvlText w:val="-"/>
      <w:lvlJc w:val="left"/>
      <w:pPr>
        <w:tabs>
          <w:tab w:val="num" w:pos="2160"/>
        </w:tabs>
        <w:ind w:left="2160" w:hanging="360"/>
      </w:pPr>
      <w:rPr>
        <w:rFonts w:ascii="Times New Roman" w:hAnsi="Times New Roman" w:cs="Times New Roman" w:hint="default"/>
      </w:rPr>
    </w:lvl>
    <w:lvl w:ilvl="3" w:tplc="0415000F">
      <w:start w:val="1"/>
      <w:numFmt w:val="decimal"/>
      <w:lvlText w:val="%4)"/>
      <w:lvlJc w:val="left"/>
      <w:pPr>
        <w:ind w:left="2880" w:hanging="360"/>
      </w:pPr>
      <w:rPr>
        <w:rFonts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E4326D"/>
    <w:multiLevelType w:val="hybridMultilevel"/>
    <w:tmpl w:val="9A24BF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FB109C6"/>
    <w:multiLevelType w:val="hybridMultilevel"/>
    <w:tmpl w:val="F5CAECB4"/>
    <w:lvl w:ilvl="0" w:tplc="08A64914">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0E35CB"/>
    <w:multiLevelType w:val="hybridMultilevel"/>
    <w:tmpl w:val="3A60D18E"/>
    <w:lvl w:ilvl="0" w:tplc="34C495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D55633B"/>
    <w:multiLevelType w:val="hybridMultilevel"/>
    <w:tmpl w:val="10EC8152"/>
    <w:lvl w:ilvl="0" w:tplc="67BE3A76">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9" w15:restartNumberingAfterBreak="0">
    <w:nsid w:val="5E3D1FDB"/>
    <w:multiLevelType w:val="hybridMultilevel"/>
    <w:tmpl w:val="90628D18"/>
    <w:lvl w:ilvl="0" w:tplc="3B824F9E">
      <w:start w:val="1"/>
      <w:numFmt w:val="bullet"/>
      <w:lvlText w:val="-"/>
      <w:lvlJc w:val="left"/>
      <w:pPr>
        <w:ind w:left="2433" w:hanging="360"/>
      </w:pPr>
      <w:rPr>
        <w:rFonts w:ascii="Arial" w:hAnsi="Arial"/>
        <w:b w:val="0"/>
        <w:i w:val="0"/>
        <w:sz w:val="22"/>
      </w:rPr>
    </w:lvl>
    <w:lvl w:ilvl="1" w:tplc="04150019" w:tentative="1">
      <w:start w:val="1"/>
      <w:numFmt w:val="bullet"/>
      <w:lvlText w:val="o"/>
      <w:lvlJc w:val="left"/>
      <w:pPr>
        <w:ind w:left="3153" w:hanging="360"/>
      </w:pPr>
      <w:rPr>
        <w:rFonts w:ascii="Courier New" w:hAnsi="Courier New" w:cs="Courier New" w:hint="default"/>
      </w:rPr>
    </w:lvl>
    <w:lvl w:ilvl="2" w:tplc="0415001B" w:tentative="1">
      <w:start w:val="1"/>
      <w:numFmt w:val="bullet"/>
      <w:lvlText w:val=""/>
      <w:lvlJc w:val="left"/>
      <w:pPr>
        <w:ind w:left="3873" w:hanging="360"/>
      </w:pPr>
      <w:rPr>
        <w:rFonts w:ascii="Wingdings" w:hAnsi="Wingdings" w:hint="default"/>
      </w:rPr>
    </w:lvl>
    <w:lvl w:ilvl="3" w:tplc="0415000F" w:tentative="1">
      <w:start w:val="1"/>
      <w:numFmt w:val="bullet"/>
      <w:lvlText w:val=""/>
      <w:lvlJc w:val="left"/>
      <w:pPr>
        <w:ind w:left="4593" w:hanging="360"/>
      </w:pPr>
      <w:rPr>
        <w:rFonts w:ascii="Symbol" w:hAnsi="Symbol" w:hint="default"/>
      </w:rPr>
    </w:lvl>
    <w:lvl w:ilvl="4" w:tplc="04150019" w:tentative="1">
      <w:start w:val="1"/>
      <w:numFmt w:val="bullet"/>
      <w:lvlText w:val="o"/>
      <w:lvlJc w:val="left"/>
      <w:pPr>
        <w:ind w:left="5313" w:hanging="360"/>
      </w:pPr>
      <w:rPr>
        <w:rFonts w:ascii="Courier New" w:hAnsi="Courier New" w:cs="Courier New" w:hint="default"/>
      </w:rPr>
    </w:lvl>
    <w:lvl w:ilvl="5" w:tplc="0415001B" w:tentative="1">
      <w:start w:val="1"/>
      <w:numFmt w:val="bullet"/>
      <w:lvlText w:val=""/>
      <w:lvlJc w:val="left"/>
      <w:pPr>
        <w:ind w:left="6033" w:hanging="360"/>
      </w:pPr>
      <w:rPr>
        <w:rFonts w:ascii="Wingdings" w:hAnsi="Wingdings" w:hint="default"/>
      </w:rPr>
    </w:lvl>
    <w:lvl w:ilvl="6" w:tplc="0415000F" w:tentative="1">
      <w:start w:val="1"/>
      <w:numFmt w:val="bullet"/>
      <w:lvlText w:val=""/>
      <w:lvlJc w:val="left"/>
      <w:pPr>
        <w:ind w:left="6753" w:hanging="360"/>
      </w:pPr>
      <w:rPr>
        <w:rFonts w:ascii="Symbol" w:hAnsi="Symbol" w:hint="default"/>
      </w:rPr>
    </w:lvl>
    <w:lvl w:ilvl="7" w:tplc="04150019" w:tentative="1">
      <w:start w:val="1"/>
      <w:numFmt w:val="bullet"/>
      <w:lvlText w:val="o"/>
      <w:lvlJc w:val="left"/>
      <w:pPr>
        <w:ind w:left="7473" w:hanging="360"/>
      </w:pPr>
      <w:rPr>
        <w:rFonts w:ascii="Courier New" w:hAnsi="Courier New" w:cs="Courier New" w:hint="default"/>
      </w:rPr>
    </w:lvl>
    <w:lvl w:ilvl="8" w:tplc="0415001B" w:tentative="1">
      <w:start w:val="1"/>
      <w:numFmt w:val="bullet"/>
      <w:lvlText w:val=""/>
      <w:lvlJc w:val="left"/>
      <w:pPr>
        <w:ind w:left="8193" w:hanging="360"/>
      </w:pPr>
      <w:rPr>
        <w:rFonts w:ascii="Wingdings" w:hAnsi="Wingdings" w:hint="default"/>
      </w:rPr>
    </w:lvl>
  </w:abstractNum>
  <w:abstractNum w:abstractNumId="40" w15:restartNumberingAfterBreak="0">
    <w:nsid w:val="609E5562"/>
    <w:multiLevelType w:val="hybridMultilevel"/>
    <w:tmpl w:val="155A9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101101"/>
    <w:multiLevelType w:val="hybridMultilevel"/>
    <w:tmpl w:val="9C68AE4C"/>
    <w:lvl w:ilvl="0" w:tplc="0EB47676">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9983482"/>
    <w:multiLevelType w:val="hybridMultilevel"/>
    <w:tmpl w:val="44DCF962"/>
    <w:lvl w:ilvl="0" w:tplc="E2D6BE5C">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3637B6"/>
    <w:multiLevelType w:val="hybridMultilevel"/>
    <w:tmpl w:val="155A96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EE05DAA"/>
    <w:multiLevelType w:val="hybridMultilevel"/>
    <w:tmpl w:val="0EDA338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15:restartNumberingAfterBreak="0">
    <w:nsid w:val="701C2ACE"/>
    <w:multiLevelType w:val="hybridMultilevel"/>
    <w:tmpl w:val="EA66D69A"/>
    <w:lvl w:ilvl="0" w:tplc="04150017">
      <w:start w:val="1"/>
      <w:numFmt w:val="lowerLetter"/>
      <w:lvlText w:val="%1)"/>
      <w:lvlJc w:val="left"/>
      <w:pPr>
        <w:tabs>
          <w:tab w:val="num" w:pos="1440"/>
        </w:tabs>
        <w:ind w:left="1440" w:hanging="360"/>
      </w:pPr>
      <w:rPr>
        <w:rFonts w:hint="default"/>
      </w:rPr>
    </w:lvl>
    <w:lvl w:ilvl="1" w:tplc="B622D87A">
      <w:start w:val="1"/>
      <w:numFmt w:val="decimal"/>
      <w:lvlText w:val="%2. "/>
      <w:legacy w:legacy="1" w:legacySpace="360" w:legacyIndent="283"/>
      <w:lvlJc w:val="left"/>
      <w:pPr>
        <w:ind w:left="2083" w:hanging="283"/>
      </w:pPr>
      <w:rPr>
        <w:rFonts w:ascii="Arial" w:hAnsi="Arial" w:hint="default"/>
        <w:b w:val="0"/>
        <w:i w:val="0"/>
        <w:sz w:val="24"/>
      </w:rPr>
    </w:lvl>
    <w:lvl w:ilvl="2" w:tplc="3248542A">
      <w:start w:val="1"/>
      <w:numFmt w:val="decimal"/>
      <w:lvlText w:val="%3)"/>
      <w:lvlJc w:val="left"/>
      <w:pPr>
        <w:tabs>
          <w:tab w:val="num" w:pos="3060"/>
        </w:tabs>
        <w:ind w:left="3060" w:hanging="360"/>
      </w:pPr>
      <w:rPr>
        <w:rFonts w:hint="default"/>
      </w:r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6" w15:restartNumberingAfterBreak="0">
    <w:nsid w:val="73D572B2"/>
    <w:multiLevelType w:val="hybridMultilevel"/>
    <w:tmpl w:val="B7885D5E"/>
    <w:lvl w:ilvl="0" w:tplc="4A4EE4AA">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47" w15:restartNumberingAfterBreak="0">
    <w:nsid w:val="75AA5CD1"/>
    <w:multiLevelType w:val="hybridMultilevel"/>
    <w:tmpl w:val="155A9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0091250">
    <w:abstractNumId w:val="29"/>
  </w:num>
  <w:num w:numId="2" w16cid:durableId="470640139">
    <w:abstractNumId w:val="23"/>
    <w:lvlOverride w:ilvl="0">
      <w:startOverride w:val="1"/>
    </w:lvlOverride>
  </w:num>
  <w:num w:numId="3" w16cid:durableId="765425137">
    <w:abstractNumId w:val="2"/>
  </w:num>
  <w:num w:numId="4" w16cid:durableId="1855459722">
    <w:abstractNumId w:val="3"/>
  </w:num>
  <w:num w:numId="5" w16cid:durableId="2013751660">
    <w:abstractNumId w:val="4"/>
  </w:num>
  <w:num w:numId="6" w16cid:durableId="864631852">
    <w:abstractNumId w:val="5"/>
  </w:num>
  <w:num w:numId="7" w16cid:durableId="1776172783">
    <w:abstractNumId w:val="6"/>
  </w:num>
  <w:num w:numId="8" w16cid:durableId="1027801093">
    <w:abstractNumId w:val="7"/>
  </w:num>
  <w:num w:numId="9" w16cid:durableId="1846747599">
    <w:abstractNumId w:val="9"/>
  </w:num>
  <w:num w:numId="10" w16cid:durableId="1713115541">
    <w:abstractNumId w:val="10"/>
  </w:num>
  <w:num w:numId="11" w16cid:durableId="1272084545">
    <w:abstractNumId w:val="11"/>
  </w:num>
  <w:num w:numId="12" w16cid:durableId="16322082">
    <w:abstractNumId w:val="12"/>
  </w:num>
  <w:num w:numId="13" w16cid:durableId="593055542">
    <w:abstractNumId w:val="13"/>
  </w:num>
  <w:num w:numId="14" w16cid:durableId="465437198">
    <w:abstractNumId w:val="14"/>
  </w:num>
  <w:num w:numId="15" w16cid:durableId="1040940200">
    <w:abstractNumId w:val="15"/>
  </w:num>
  <w:num w:numId="16" w16cid:durableId="58402479">
    <w:abstractNumId w:val="16"/>
  </w:num>
  <w:num w:numId="17" w16cid:durableId="1780640306">
    <w:abstractNumId w:val="18"/>
  </w:num>
  <w:num w:numId="18" w16cid:durableId="1432506165">
    <w:abstractNumId w:val="19"/>
  </w:num>
  <w:num w:numId="19" w16cid:durableId="1048844441">
    <w:abstractNumId w:val="0"/>
  </w:num>
  <w:num w:numId="20" w16cid:durableId="161316504">
    <w:abstractNumId w:val="36"/>
  </w:num>
  <w:num w:numId="21" w16cid:durableId="330988818">
    <w:abstractNumId w:val="21"/>
  </w:num>
  <w:num w:numId="22" w16cid:durableId="758404000">
    <w:abstractNumId w:val="20"/>
  </w:num>
  <w:num w:numId="23" w16cid:durableId="1598169454">
    <w:abstractNumId w:val="30"/>
  </w:num>
  <w:num w:numId="24" w16cid:durableId="2141217073">
    <w:abstractNumId w:val="22"/>
  </w:num>
  <w:num w:numId="25" w16cid:durableId="364330339">
    <w:abstractNumId w:val="33"/>
  </w:num>
  <w:num w:numId="26" w16cid:durableId="1577861426">
    <w:abstractNumId w:val="24"/>
  </w:num>
  <w:num w:numId="27" w16cid:durableId="1470200054">
    <w:abstractNumId w:val="45"/>
  </w:num>
  <w:num w:numId="28" w16cid:durableId="1158352045">
    <w:abstractNumId w:val="1"/>
    <w:lvlOverride w:ilvl="0">
      <w:lvl w:ilvl="0">
        <w:start w:val="7"/>
        <w:numFmt w:val="bullet"/>
        <w:lvlText w:val="-"/>
        <w:legacy w:legacy="1" w:legacySpace="0" w:legacyIndent="660"/>
        <w:lvlJc w:val="left"/>
        <w:pPr>
          <w:ind w:left="960" w:hanging="660"/>
        </w:pPr>
      </w:lvl>
    </w:lvlOverride>
  </w:num>
  <w:num w:numId="29" w16cid:durableId="1095202925">
    <w:abstractNumId w:val="35"/>
  </w:num>
  <w:num w:numId="30" w16cid:durableId="495465471">
    <w:abstractNumId w:val="37"/>
  </w:num>
  <w:num w:numId="31" w16cid:durableId="1066534565">
    <w:abstractNumId w:val="44"/>
  </w:num>
  <w:num w:numId="32" w16cid:durableId="1411927793">
    <w:abstractNumId w:val="38"/>
  </w:num>
  <w:num w:numId="33" w16cid:durableId="813763369">
    <w:abstractNumId w:val="25"/>
  </w:num>
  <w:num w:numId="34" w16cid:durableId="1849439000">
    <w:abstractNumId w:val="47"/>
  </w:num>
  <w:num w:numId="35" w16cid:durableId="1801261570">
    <w:abstractNumId w:val="40"/>
  </w:num>
  <w:num w:numId="36" w16cid:durableId="840853610">
    <w:abstractNumId w:val="34"/>
  </w:num>
  <w:num w:numId="37" w16cid:durableId="443498264">
    <w:abstractNumId w:val="46"/>
  </w:num>
  <w:num w:numId="38" w16cid:durableId="266275016">
    <w:abstractNumId w:val="43"/>
  </w:num>
  <w:num w:numId="39" w16cid:durableId="1847284462">
    <w:abstractNumId w:val="28"/>
  </w:num>
  <w:num w:numId="40" w16cid:durableId="276372287">
    <w:abstractNumId w:val="26"/>
  </w:num>
  <w:num w:numId="41" w16cid:durableId="842479144">
    <w:abstractNumId w:val="31"/>
  </w:num>
  <w:num w:numId="42" w16cid:durableId="7786447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1368834">
    <w:abstractNumId w:val="32"/>
  </w:num>
  <w:num w:numId="44" w16cid:durableId="972619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71090130">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238"/>
    <w:rsid w:val="000021AF"/>
    <w:rsid w:val="000026A1"/>
    <w:rsid w:val="00015C12"/>
    <w:rsid w:val="00025055"/>
    <w:rsid w:val="00032EA9"/>
    <w:rsid w:val="00033112"/>
    <w:rsid w:val="00033566"/>
    <w:rsid w:val="00044E75"/>
    <w:rsid w:val="0009380E"/>
    <w:rsid w:val="000A107C"/>
    <w:rsid w:val="000B6CCB"/>
    <w:rsid w:val="000F6476"/>
    <w:rsid w:val="00100E8F"/>
    <w:rsid w:val="001114EA"/>
    <w:rsid w:val="00117088"/>
    <w:rsid w:val="00131B3A"/>
    <w:rsid w:val="00134E47"/>
    <w:rsid w:val="001436E6"/>
    <w:rsid w:val="001477BB"/>
    <w:rsid w:val="00195C19"/>
    <w:rsid w:val="001C093D"/>
    <w:rsid w:val="001C61DC"/>
    <w:rsid w:val="001E4923"/>
    <w:rsid w:val="001F4465"/>
    <w:rsid w:val="002015EE"/>
    <w:rsid w:val="002058AC"/>
    <w:rsid w:val="0023088C"/>
    <w:rsid w:val="00236238"/>
    <w:rsid w:val="00255718"/>
    <w:rsid w:val="0026556B"/>
    <w:rsid w:val="00265A30"/>
    <w:rsid w:val="002A425E"/>
    <w:rsid w:val="002A4FC8"/>
    <w:rsid w:val="002B75E8"/>
    <w:rsid w:val="002C3B54"/>
    <w:rsid w:val="002D00A0"/>
    <w:rsid w:val="002D3094"/>
    <w:rsid w:val="002E54ED"/>
    <w:rsid w:val="003055CA"/>
    <w:rsid w:val="0030630A"/>
    <w:rsid w:val="0031112B"/>
    <w:rsid w:val="0033386D"/>
    <w:rsid w:val="00334CF6"/>
    <w:rsid w:val="00335F9C"/>
    <w:rsid w:val="003379DD"/>
    <w:rsid w:val="00345F8C"/>
    <w:rsid w:val="00350EE2"/>
    <w:rsid w:val="00351F60"/>
    <w:rsid w:val="003621D0"/>
    <w:rsid w:val="00363B75"/>
    <w:rsid w:val="003903B3"/>
    <w:rsid w:val="003C37C8"/>
    <w:rsid w:val="003C66DD"/>
    <w:rsid w:val="003E09C9"/>
    <w:rsid w:val="003E1275"/>
    <w:rsid w:val="003E7D0E"/>
    <w:rsid w:val="00400625"/>
    <w:rsid w:val="00411458"/>
    <w:rsid w:val="00441DBF"/>
    <w:rsid w:val="0044355A"/>
    <w:rsid w:val="00444E58"/>
    <w:rsid w:val="00446A88"/>
    <w:rsid w:val="00447B25"/>
    <w:rsid w:val="00471D20"/>
    <w:rsid w:val="0048388A"/>
    <w:rsid w:val="004A4942"/>
    <w:rsid w:val="004A5004"/>
    <w:rsid w:val="004A666F"/>
    <w:rsid w:val="004B06AF"/>
    <w:rsid w:val="004B19A5"/>
    <w:rsid w:val="004C0CD8"/>
    <w:rsid w:val="004F02F6"/>
    <w:rsid w:val="004F76AC"/>
    <w:rsid w:val="00501F96"/>
    <w:rsid w:val="00506DA8"/>
    <w:rsid w:val="00512EAB"/>
    <w:rsid w:val="005162E1"/>
    <w:rsid w:val="00534133"/>
    <w:rsid w:val="00544A80"/>
    <w:rsid w:val="00547C6B"/>
    <w:rsid w:val="00554107"/>
    <w:rsid w:val="0055522F"/>
    <w:rsid w:val="005637C5"/>
    <w:rsid w:val="00577F60"/>
    <w:rsid w:val="00583A1F"/>
    <w:rsid w:val="005C3651"/>
    <w:rsid w:val="005C5B45"/>
    <w:rsid w:val="005D35AD"/>
    <w:rsid w:val="005E15DE"/>
    <w:rsid w:val="005F30EA"/>
    <w:rsid w:val="006000A7"/>
    <w:rsid w:val="00600A1E"/>
    <w:rsid w:val="006015A2"/>
    <w:rsid w:val="00605867"/>
    <w:rsid w:val="006077BF"/>
    <w:rsid w:val="00620EA9"/>
    <w:rsid w:val="00636560"/>
    <w:rsid w:val="00646152"/>
    <w:rsid w:val="00650663"/>
    <w:rsid w:val="006607BC"/>
    <w:rsid w:val="00667D84"/>
    <w:rsid w:val="00680FCA"/>
    <w:rsid w:val="006816FF"/>
    <w:rsid w:val="00683407"/>
    <w:rsid w:val="006961D9"/>
    <w:rsid w:val="006A3291"/>
    <w:rsid w:val="006A52AE"/>
    <w:rsid w:val="006B29A2"/>
    <w:rsid w:val="006D583A"/>
    <w:rsid w:val="006E0E0B"/>
    <w:rsid w:val="006F02B1"/>
    <w:rsid w:val="0072028B"/>
    <w:rsid w:val="00743BA1"/>
    <w:rsid w:val="00746C6A"/>
    <w:rsid w:val="00755816"/>
    <w:rsid w:val="00784A43"/>
    <w:rsid w:val="00792658"/>
    <w:rsid w:val="00794848"/>
    <w:rsid w:val="007A0D8F"/>
    <w:rsid w:val="007A1F39"/>
    <w:rsid w:val="007B006F"/>
    <w:rsid w:val="007D285B"/>
    <w:rsid w:val="007D3C23"/>
    <w:rsid w:val="007D6A2A"/>
    <w:rsid w:val="007E090C"/>
    <w:rsid w:val="007E1896"/>
    <w:rsid w:val="007E2E8A"/>
    <w:rsid w:val="007F7B13"/>
    <w:rsid w:val="0082526B"/>
    <w:rsid w:val="00831735"/>
    <w:rsid w:val="00844C48"/>
    <w:rsid w:val="00850FD5"/>
    <w:rsid w:val="00873F72"/>
    <w:rsid w:val="008A0252"/>
    <w:rsid w:val="008B7A10"/>
    <w:rsid w:val="008C6B7F"/>
    <w:rsid w:val="008D5179"/>
    <w:rsid w:val="008E01A8"/>
    <w:rsid w:val="008E27C1"/>
    <w:rsid w:val="008E29BA"/>
    <w:rsid w:val="008F73E6"/>
    <w:rsid w:val="00920430"/>
    <w:rsid w:val="00933D40"/>
    <w:rsid w:val="00945471"/>
    <w:rsid w:val="00947F34"/>
    <w:rsid w:val="009508F4"/>
    <w:rsid w:val="00965F34"/>
    <w:rsid w:val="009677C9"/>
    <w:rsid w:val="009720A2"/>
    <w:rsid w:val="00972D21"/>
    <w:rsid w:val="00990158"/>
    <w:rsid w:val="009D31AF"/>
    <w:rsid w:val="009E07D9"/>
    <w:rsid w:val="009E70CD"/>
    <w:rsid w:val="009F4163"/>
    <w:rsid w:val="00A13B62"/>
    <w:rsid w:val="00A249A1"/>
    <w:rsid w:val="00A44795"/>
    <w:rsid w:val="00A63ABC"/>
    <w:rsid w:val="00AA2853"/>
    <w:rsid w:val="00AB3CFC"/>
    <w:rsid w:val="00AC001D"/>
    <w:rsid w:val="00AC3B85"/>
    <w:rsid w:val="00AC3CFF"/>
    <w:rsid w:val="00AC6A91"/>
    <w:rsid w:val="00AC6D75"/>
    <w:rsid w:val="00AF1E36"/>
    <w:rsid w:val="00B02D58"/>
    <w:rsid w:val="00B27884"/>
    <w:rsid w:val="00B3708A"/>
    <w:rsid w:val="00B37A46"/>
    <w:rsid w:val="00B41173"/>
    <w:rsid w:val="00B41A4F"/>
    <w:rsid w:val="00B57023"/>
    <w:rsid w:val="00B60E8D"/>
    <w:rsid w:val="00B67FAE"/>
    <w:rsid w:val="00B72F55"/>
    <w:rsid w:val="00B77453"/>
    <w:rsid w:val="00B8479A"/>
    <w:rsid w:val="00B95215"/>
    <w:rsid w:val="00BA6577"/>
    <w:rsid w:val="00BA7C9F"/>
    <w:rsid w:val="00BB3771"/>
    <w:rsid w:val="00BB6225"/>
    <w:rsid w:val="00BB76EE"/>
    <w:rsid w:val="00BC4B25"/>
    <w:rsid w:val="00BD1C0C"/>
    <w:rsid w:val="00BD7673"/>
    <w:rsid w:val="00BE1293"/>
    <w:rsid w:val="00BE21F3"/>
    <w:rsid w:val="00BE3E88"/>
    <w:rsid w:val="00BF31A4"/>
    <w:rsid w:val="00BF7BCF"/>
    <w:rsid w:val="00C15B0F"/>
    <w:rsid w:val="00C212FA"/>
    <w:rsid w:val="00C33DAF"/>
    <w:rsid w:val="00C35DB1"/>
    <w:rsid w:val="00C36B7B"/>
    <w:rsid w:val="00C36DFA"/>
    <w:rsid w:val="00C415B0"/>
    <w:rsid w:val="00C47173"/>
    <w:rsid w:val="00C47428"/>
    <w:rsid w:val="00C6593A"/>
    <w:rsid w:val="00C751AC"/>
    <w:rsid w:val="00C95A27"/>
    <w:rsid w:val="00C972A4"/>
    <w:rsid w:val="00CA1D31"/>
    <w:rsid w:val="00CA6854"/>
    <w:rsid w:val="00CC01FF"/>
    <w:rsid w:val="00CE3F5D"/>
    <w:rsid w:val="00D015BF"/>
    <w:rsid w:val="00D01CC9"/>
    <w:rsid w:val="00D036BF"/>
    <w:rsid w:val="00D14B65"/>
    <w:rsid w:val="00D22B66"/>
    <w:rsid w:val="00D32599"/>
    <w:rsid w:val="00D354F3"/>
    <w:rsid w:val="00D53A85"/>
    <w:rsid w:val="00D53EEF"/>
    <w:rsid w:val="00D55F5D"/>
    <w:rsid w:val="00D739CF"/>
    <w:rsid w:val="00D87A3F"/>
    <w:rsid w:val="00D91A35"/>
    <w:rsid w:val="00DA7297"/>
    <w:rsid w:val="00DB2328"/>
    <w:rsid w:val="00DB3278"/>
    <w:rsid w:val="00DB50C5"/>
    <w:rsid w:val="00DC11C3"/>
    <w:rsid w:val="00DD425C"/>
    <w:rsid w:val="00DD5C96"/>
    <w:rsid w:val="00DE580E"/>
    <w:rsid w:val="00DF444B"/>
    <w:rsid w:val="00E06ACF"/>
    <w:rsid w:val="00E12583"/>
    <w:rsid w:val="00E139A6"/>
    <w:rsid w:val="00E26684"/>
    <w:rsid w:val="00E502A3"/>
    <w:rsid w:val="00E574C6"/>
    <w:rsid w:val="00E6147D"/>
    <w:rsid w:val="00E63A69"/>
    <w:rsid w:val="00E74C10"/>
    <w:rsid w:val="00E908AF"/>
    <w:rsid w:val="00E948D5"/>
    <w:rsid w:val="00EA3542"/>
    <w:rsid w:val="00EB0ED6"/>
    <w:rsid w:val="00EB732E"/>
    <w:rsid w:val="00EE117B"/>
    <w:rsid w:val="00EE4020"/>
    <w:rsid w:val="00EF49B2"/>
    <w:rsid w:val="00F011C6"/>
    <w:rsid w:val="00F06F1C"/>
    <w:rsid w:val="00F13CE6"/>
    <w:rsid w:val="00F14016"/>
    <w:rsid w:val="00F240DB"/>
    <w:rsid w:val="00F40D4B"/>
    <w:rsid w:val="00F40F02"/>
    <w:rsid w:val="00F43226"/>
    <w:rsid w:val="00F65B4C"/>
    <w:rsid w:val="00F71B14"/>
    <w:rsid w:val="00FA4CCD"/>
    <w:rsid w:val="00FB5629"/>
    <w:rsid w:val="00FC0F60"/>
    <w:rsid w:val="00FD3ACF"/>
    <w:rsid w:val="00FD4876"/>
    <w:rsid w:val="00FD4A05"/>
    <w:rsid w:val="00FD7AEB"/>
    <w:rsid w:val="00FE5330"/>
    <w:rsid w:val="00FE6BC9"/>
    <w:rsid w:val="00FF1046"/>
    <w:rsid w:val="00FF1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91EEE"/>
  <w15:docId w15:val="{BD40A408-9D7D-47A5-B35D-598ACBC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044E7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B02D58"/>
    <w:pPr>
      <w:keepNext/>
      <w:outlineLvl w:val="0"/>
    </w:pPr>
    <w:rPr>
      <w:sz w:val="32"/>
    </w:rPr>
  </w:style>
  <w:style w:type="paragraph" w:styleId="Nagwek2">
    <w:name w:val="heading 2"/>
    <w:basedOn w:val="Normalny"/>
    <w:next w:val="Normalny"/>
    <w:link w:val="Nagwek2Znak"/>
    <w:qFormat/>
    <w:rsid w:val="00B02D58"/>
    <w:pPr>
      <w:keepNext/>
      <w:spacing w:line="360" w:lineRule="atLeast"/>
      <w:jc w:val="center"/>
      <w:outlineLvl w:val="1"/>
    </w:pPr>
    <w:rPr>
      <w:rFonts w:ascii="Courier New" w:hAnsi="Courier New"/>
    </w:rPr>
  </w:style>
  <w:style w:type="paragraph" w:styleId="Nagwek3">
    <w:name w:val="heading 3"/>
    <w:basedOn w:val="Normalny"/>
    <w:next w:val="Normalny"/>
    <w:link w:val="Nagwek3Znak"/>
    <w:qFormat/>
    <w:rsid w:val="00B02D58"/>
    <w:pPr>
      <w:keepNext/>
      <w:jc w:val="both"/>
      <w:outlineLvl w:val="2"/>
    </w:pPr>
    <w:rPr>
      <w:rFonts w:ascii="Courier New" w:hAnsi="Courier New"/>
    </w:rPr>
  </w:style>
  <w:style w:type="paragraph" w:styleId="Nagwek4">
    <w:name w:val="heading 4"/>
    <w:basedOn w:val="Normalny"/>
    <w:next w:val="Normalny"/>
    <w:link w:val="Nagwek4Znak"/>
    <w:qFormat/>
    <w:rsid w:val="00B02D58"/>
    <w:pPr>
      <w:keepNext/>
      <w:jc w:val="center"/>
      <w:outlineLvl w:val="3"/>
    </w:pPr>
    <w:rPr>
      <w:b/>
      <w:sz w:val="16"/>
    </w:rPr>
  </w:style>
  <w:style w:type="paragraph" w:styleId="Nagwek5">
    <w:name w:val="heading 5"/>
    <w:basedOn w:val="Normalny"/>
    <w:next w:val="Normalny"/>
    <w:link w:val="Nagwek5Znak"/>
    <w:qFormat/>
    <w:rsid w:val="00B02D58"/>
    <w:pPr>
      <w:keepNext/>
      <w:spacing w:line="360" w:lineRule="atLeast"/>
      <w:ind w:left="5664"/>
      <w:jc w:val="both"/>
      <w:outlineLvl w:val="4"/>
    </w:pPr>
    <w:rPr>
      <w:rFonts w:ascii="Courier New" w:hAnsi="Courier New"/>
      <w:b/>
    </w:rPr>
  </w:style>
  <w:style w:type="paragraph" w:styleId="Nagwek6">
    <w:name w:val="heading 6"/>
    <w:basedOn w:val="Normalny"/>
    <w:next w:val="Normalny"/>
    <w:link w:val="Nagwek6Znak"/>
    <w:qFormat/>
    <w:rsid w:val="00B02D58"/>
    <w:pPr>
      <w:keepNext/>
      <w:spacing w:line="360" w:lineRule="auto"/>
      <w:jc w:val="center"/>
      <w:outlineLvl w:val="5"/>
    </w:pPr>
    <w:rPr>
      <w:b/>
      <w:sz w:val="32"/>
    </w:rPr>
  </w:style>
  <w:style w:type="paragraph" w:styleId="Nagwek7">
    <w:name w:val="heading 7"/>
    <w:basedOn w:val="Normalny"/>
    <w:next w:val="Normalny"/>
    <w:link w:val="Nagwek7Znak"/>
    <w:uiPriority w:val="99"/>
    <w:qFormat/>
    <w:rsid w:val="00B02D58"/>
    <w:pPr>
      <w:keepNext/>
      <w:widowControl w:val="0"/>
      <w:tabs>
        <w:tab w:val="right" w:pos="8953"/>
      </w:tabs>
      <w:jc w:val="center"/>
      <w:outlineLvl w:val="6"/>
    </w:pPr>
    <w:rPr>
      <w:b/>
      <w:sz w:val="17"/>
    </w:rPr>
  </w:style>
  <w:style w:type="paragraph" w:styleId="Nagwek8">
    <w:name w:val="heading 8"/>
    <w:basedOn w:val="Normalny"/>
    <w:next w:val="Normalny"/>
    <w:link w:val="Nagwek8Znak"/>
    <w:uiPriority w:val="99"/>
    <w:qFormat/>
    <w:rsid w:val="00B02D58"/>
    <w:pPr>
      <w:keepNext/>
      <w:spacing w:line="360" w:lineRule="auto"/>
      <w:jc w:val="center"/>
      <w:outlineLvl w:val="7"/>
    </w:pPr>
    <w:rPr>
      <w:b/>
      <w:sz w:val="32"/>
    </w:rPr>
  </w:style>
  <w:style w:type="paragraph" w:styleId="Nagwek9">
    <w:name w:val="heading 9"/>
    <w:basedOn w:val="Normalny"/>
    <w:next w:val="Normalny"/>
    <w:link w:val="Nagwek9Znak"/>
    <w:uiPriority w:val="99"/>
    <w:qFormat/>
    <w:rsid w:val="00B02D58"/>
    <w:pPr>
      <w:keepNext/>
      <w:tabs>
        <w:tab w:val="left" w:pos="6379"/>
        <w:tab w:val="left" w:pos="6804"/>
        <w:tab w:val="left" w:pos="7371"/>
      </w:tabs>
      <w:ind w:left="851" w:hanging="426"/>
      <w:jc w:val="both"/>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2D58"/>
    <w:rPr>
      <w:rFonts w:ascii="Times New Roman" w:eastAsia="Times New Roman" w:hAnsi="Times New Roman" w:cs="Times New Roman"/>
      <w:sz w:val="32"/>
      <w:szCs w:val="20"/>
    </w:rPr>
  </w:style>
  <w:style w:type="character" w:customStyle="1" w:styleId="Nagwek2Znak">
    <w:name w:val="Nagłówek 2 Znak"/>
    <w:basedOn w:val="Domylnaczcionkaakapitu"/>
    <w:link w:val="Nagwek2"/>
    <w:rsid w:val="00B02D58"/>
    <w:rPr>
      <w:rFonts w:ascii="Courier New" w:eastAsia="Times New Roman" w:hAnsi="Courier New" w:cs="Times New Roman"/>
      <w:sz w:val="24"/>
      <w:szCs w:val="20"/>
      <w:lang w:eastAsia="pl-PL"/>
    </w:rPr>
  </w:style>
  <w:style w:type="character" w:customStyle="1" w:styleId="Nagwek3Znak">
    <w:name w:val="Nagłówek 3 Znak"/>
    <w:basedOn w:val="Domylnaczcionkaakapitu"/>
    <w:link w:val="Nagwek3"/>
    <w:rsid w:val="00B02D58"/>
    <w:rPr>
      <w:rFonts w:ascii="Courier New" w:eastAsia="Times New Roman" w:hAnsi="Courier New" w:cs="Times New Roman"/>
      <w:sz w:val="24"/>
      <w:szCs w:val="20"/>
    </w:rPr>
  </w:style>
  <w:style w:type="character" w:customStyle="1" w:styleId="Nagwek4Znak">
    <w:name w:val="Nagłówek 4 Znak"/>
    <w:basedOn w:val="Domylnaczcionkaakapitu"/>
    <w:link w:val="Nagwek4"/>
    <w:rsid w:val="00B02D58"/>
    <w:rPr>
      <w:rFonts w:ascii="Times New Roman" w:eastAsia="Times New Roman" w:hAnsi="Times New Roman" w:cs="Times New Roman"/>
      <w:b/>
      <w:sz w:val="16"/>
      <w:szCs w:val="20"/>
      <w:lang w:eastAsia="pl-PL"/>
    </w:rPr>
  </w:style>
  <w:style w:type="character" w:customStyle="1" w:styleId="Nagwek5Znak">
    <w:name w:val="Nagłówek 5 Znak"/>
    <w:basedOn w:val="Domylnaczcionkaakapitu"/>
    <w:link w:val="Nagwek5"/>
    <w:rsid w:val="00B02D58"/>
    <w:rPr>
      <w:rFonts w:ascii="Courier New" w:eastAsia="Times New Roman" w:hAnsi="Courier New" w:cs="Times New Roman"/>
      <w:b/>
      <w:sz w:val="24"/>
      <w:szCs w:val="20"/>
      <w:lang w:eastAsia="pl-PL"/>
    </w:rPr>
  </w:style>
  <w:style w:type="character" w:customStyle="1" w:styleId="Nagwek6Znak">
    <w:name w:val="Nagłówek 6 Znak"/>
    <w:basedOn w:val="Domylnaczcionkaakapitu"/>
    <w:link w:val="Nagwek6"/>
    <w:rsid w:val="00B02D58"/>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uiPriority w:val="99"/>
    <w:rsid w:val="00B02D58"/>
    <w:rPr>
      <w:rFonts w:ascii="Times New Roman" w:eastAsia="Times New Roman" w:hAnsi="Times New Roman" w:cs="Times New Roman"/>
      <w:b/>
      <w:sz w:val="17"/>
      <w:szCs w:val="20"/>
      <w:lang w:eastAsia="pl-PL"/>
    </w:rPr>
  </w:style>
  <w:style w:type="character" w:customStyle="1" w:styleId="Nagwek8Znak">
    <w:name w:val="Nagłówek 8 Znak"/>
    <w:basedOn w:val="Domylnaczcionkaakapitu"/>
    <w:link w:val="Nagwek8"/>
    <w:uiPriority w:val="99"/>
    <w:rsid w:val="00B02D58"/>
    <w:rPr>
      <w:rFonts w:ascii="Times New Roman" w:eastAsia="Times New Roman" w:hAnsi="Times New Roman" w:cs="Times New Roman"/>
      <w:b/>
      <w:sz w:val="32"/>
      <w:szCs w:val="20"/>
      <w:lang w:eastAsia="pl-PL"/>
    </w:rPr>
  </w:style>
  <w:style w:type="character" w:customStyle="1" w:styleId="Nagwek9Znak">
    <w:name w:val="Nagłówek 9 Znak"/>
    <w:basedOn w:val="Domylnaczcionkaakapitu"/>
    <w:link w:val="Nagwek9"/>
    <w:uiPriority w:val="99"/>
    <w:rsid w:val="00B02D5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rsid w:val="00B02D58"/>
    <w:rPr>
      <w:sz w:val="20"/>
    </w:rPr>
  </w:style>
  <w:style w:type="character" w:customStyle="1" w:styleId="TekstprzypisudolnegoZnak">
    <w:name w:val="Tekst przypisu dolnego Znak"/>
    <w:basedOn w:val="Domylnaczcionkaakapitu"/>
    <w:link w:val="Tekstprzypisudolnego"/>
    <w:uiPriority w:val="99"/>
    <w:semiHidden/>
    <w:rsid w:val="00B02D58"/>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B02D58"/>
    <w:pPr>
      <w:jc w:val="both"/>
    </w:pPr>
    <w:rPr>
      <w:rFonts w:ascii="Arial" w:hAnsi="Arial"/>
      <w:i/>
      <w:sz w:val="20"/>
    </w:rPr>
  </w:style>
  <w:style w:type="character" w:customStyle="1" w:styleId="TekstpodstawowywcityZnak">
    <w:name w:val="Tekst podstawowy wcięty Znak"/>
    <w:basedOn w:val="Domylnaczcionkaakapitu"/>
    <w:link w:val="Tekstpodstawowywcity"/>
    <w:uiPriority w:val="99"/>
    <w:rsid w:val="00B02D58"/>
    <w:rPr>
      <w:rFonts w:ascii="Arial" w:eastAsia="Times New Roman" w:hAnsi="Arial" w:cs="Times New Roman"/>
      <w:i/>
      <w:sz w:val="20"/>
      <w:szCs w:val="20"/>
    </w:rPr>
  </w:style>
  <w:style w:type="paragraph" w:styleId="Tekstpodstawowy">
    <w:name w:val="Body Text"/>
    <w:basedOn w:val="Normalny"/>
    <w:link w:val="TekstpodstawowyZnak"/>
    <w:uiPriority w:val="99"/>
    <w:rsid w:val="00B02D58"/>
    <w:rPr>
      <w:sz w:val="32"/>
    </w:rPr>
  </w:style>
  <w:style w:type="character" w:customStyle="1" w:styleId="TekstpodstawowyZnak">
    <w:name w:val="Tekst podstawowy Znak"/>
    <w:basedOn w:val="Domylnaczcionkaakapitu"/>
    <w:link w:val="Tekstpodstawowy"/>
    <w:uiPriority w:val="99"/>
    <w:rsid w:val="00B02D58"/>
    <w:rPr>
      <w:rFonts w:ascii="Times New Roman" w:eastAsia="Times New Roman" w:hAnsi="Times New Roman" w:cs="Times New Roman"/>
      <w:sz w:val="32"/>
      <w:szCs w:val="20"/>
      <w:lang w:eastAsia="pl-PL"/>
    </w:rPr>
  </w:style>
  <w:style w:type="paragraph" w:customStyle="1" w:styleId="St3-ust-czlonowy">
    <w:name w:val="St3-ust-czlonowy"/>
    <w:basedOn w:val="Normalny"/>
    <w:uiPriority w:val="99"/>
    <w:rsid w:val="00B02D58"/>
    <w:pPr>
      <w:ind w:left="397" w:hanging="397"/>
      <w:jc w:val="both"/>
    </w:pPr>
  </w:style>
  <w:style w:type="paragraph" w:customStyle="1" w:styleId="St4-punkt">
    <w:name w:val="St4-punkt"/>
    <w:basedOn w:val="Normalny"/>
    <w:uiPriority w:val="99"/>
    <w:rsid w:val="00B02D58"/>
    <w:pPr>
      <w:ind w:left="680" w:hanging="340"/>
      <w:jc w:val="both"/>
    </w:pPr>
  </w:style>
  <w:style w:type="paragraph" w:customStyle="1" w:styleId="St3-ust-cz1">
    <w:name w:val="St3-ust-cz1"/>
    <w:basedOn w:val="Normalny"/>
    <w:uiPriority w:val="99"/>
    <w:rsid w:val="00B02D58"/>
    <w:pPr>
      <w:ind w:left="397" w:hanging="397"/>
      <w:jc w:val="both"/>
    </w:pPr>
  </w:style>
  <w:style w:type="paragraph" w:customStyle="1" w:styleId="Standardowy0">
    <w:name w:val="Standardowy.+"/>
    <w:uiPriority w:val="99"/>
    <w:rsid w:val="00B02D58"/>
    <w:pPr>
      <w:spacing w:after="0" w:line="240" w:lineRule="auto"/>
    </w:pPr>
    <w:rPr>
      <w:rFonts w:ascii="Arial" w:eastAsia="Times New Roman" w:hAnsi="Arial" w:cs="Times New Roman"/>
      <w:sz w:val="24"/>
      <w:szCs w:val="20"/>
      <w:lang w:eastAsia="pl-PL"/>
    </w:rPr>
  </w:style>
  <w:style w:type="paragraph" w:customStyle="1" w:styleId="BodyText21">
    <w:name w:val="Body Text 21"/>
    <w:basedOn w:val="Normalny"/>
    <w:uiPriority w:val="99"/>
    <w:rsid w:val="00B02D58"/>
    <w:pPr>
      <w:jc w:val="both"/>
    </w:pPr>
    <w:rPr>
      <w:sz w:val="20"/>
    </w:rPr>
  </w:style>
  <w:style w:type="paragraph" w:styleId="Tekstpodstawowywcity2">
    <w:name w:val="Body Text Indent 2"/>
    <w:basedOn w:val="Normalny"/>
    <w:link w:val="Tekstpodstawowywcity2Znak"/>
    <w:uiPriority w:val="99"/>
    <w:rsid w:val="00B02D58"/>
    <w:pPr>
      <w:ind w:left="497" w:hanging="283"/>
    </w:pPr>
  </w:style>
  <w:style w:type="character" w:customStyle="1" w:styleId="Tekstpodstawowywcity2Znak">
    <w:name w:val="Tekst podstawowy wcięty 2 Znak"/>
    <w:basedOn w:val="Domylnaczcionkaakapitu"/>
    <w:link w:val="Tekstpodstawowywcity2"/>
    <w:uiPriority w:val="99"/>
    <w:rsid w:val="00B02D58"/>
    <w:rPr>
      <w:rFonts w:ascii="Times New Roman" w:eastAsia="Times New Roman" w:hAnsi="Times New Roman" w:cs="Times New Roman"/>
      <w:sz w:val="24"/>
      <w:szCs w:val="20"/>
    </w:rPr>
  </w:style>
  <w:style w:type="paragraph" w:styleId="Tekstpodstawowy3">
    <w:name w:val="Body Text 3"/>
    <w:basedOn w:val="Normalny"/>
    <w:link w:val="Tekstpodstawowy3Znak"/>
    <w:uiPriority w:val="99"/>
    <w:rsid w:val="00B02D58"/>
    <w:pPr>
      <w:jc w:val="both"/>
    </w:pPr>
  </w:style>
  <w:style w:type="character" w:customStyle="1" w:styleId="Tekstpodstawowy3Znak">
    <w:name w:val="Tekst podstawowy 3 Znak"/>
    <w:basedOn w:val="Domylnaczcionkaakapitu"/>
    <w:link w:val="Tekstpodstawowy3"/>
    <w:uiPriority w:val="99"/>
    <w:rsid w:val="00B02D58"/>
    <w:rPr>
      <w:rFonts w:ascii="Times New Roman" w:eastAsia="Times New Roman" w:hAnsi="Times New Roman" w:cs="Times New Roman"/>
      <w:sz w:val="24"/>
      <w:szCs w:val="20"/>
      <w:lang w:eastAsia="pl-PL"/>
    </w:rPr>
  </w:style>
  <w:style w:type="paragraph" w:customStyle="1" w:styleId="St3-ust-czonowy">
    <w:name w:val="St3-ust-członowy"/>
    <w:basedOn w:val="Normalny"/>
    <w:uiPriority w:val="99"/>
    <w:rsid w:val="00B02D58"/>
    <w:pPr>
      <w:ind w:left="397" w:hanging="397"/>
      <w:jc w:val="both"/>
    </w:pPr>
  </w:style>
  <w:style w:type="paragraph" w:customStyle="1" w:styleId="H1">
    <w:name w:val="H1"/>
    <w:basedOn w:val="Normalny"/>
    <w:next w:val="Normalny"/>
    <w:uiPriority w:val="99"/>
    <w:rsid w:val="00B02D58"/>
    <w:pPr>
      <w:keepNext/>
      <w:spacing w:before="100" w:after="100"/>
      <w:outlineLvl w:val="1"/>
    </w:pPr>
    <w:rPr>
      <w:b/>
      <w:kern w:val="36"/>
      <w:sz w:val="48"/>
    </w:rPr>
  </w:style>
  <w:style w:type="paragraph" w:customStyle="1" w:styleId="H3">
    <w:name w:val="H3"/>
    <w:basedOn w:val="Normalny"/>
    <w:next w:val="Normalny"/>
    <w:uiPriority w:val="99"/>
    <w:rsid w:val="00B02D58"/>
    <w:pPr>
      <w:keepNext/>
      <w:spacing w:before="100" w:after="100"/>
      <w:outlineLvl w:val="3"/>
    </w:pPr>
    <w:rPr>
      <w:b/>
      <w:sz w:val="28"/>
    </w:rPr>
  </w:style>
  <w:style w:type="paragraph" w:styleId="Tekstpodstawowywcity3">
    <w:name w:val="Body Text Indent 3"/>
    <w:basedOn w:val="Normalny"/>
    <w:link w:val="Tekstpodstawowywcity3Znak"/>
    <w:uiPriority w:val="99"/>
    <w:rsid w:val="00B02D58"/>
    <w:pPr>
      <w:ind w:firstLine="708"/>
      <w:jc w:val="both"/>
    </w:pPr>
    <w:rPr>
      <w:rFonts w:ascii="Arial" w:hAnsi="Arial"/>
      <w:i/>
    </w:rPr>
  </w:style>
  <w:style w:type="character" w:customStyle="1" w:styleId="Tekstpodstawowywcity3Znak">
    <w:name w:val="Tekst podstawowy wcięty 3 Znak"/>
    <w:basedOn w:val="Domylnaczcionkaakapitu"/>
    <w:link w:val="Tekstpodstawowywcity3"/>
    <w:uiPriority w:val="99"/>
    <w:rsid w:val="00B02D58"/>
    <w:rPr>
      <w:rFonts w:ascii="Arial" w:eastAsia="Times New Roman" w:hAnsi="Arial" w:cs="Times New Roman"/>
      <w:i/>
      <w:sz w:val="24"/>
      <w:szCs w:val="20"/>
      <w:lang w:eastAsia="pl-PL"/>
    </w:rPr>
  </w:style>
  <w:style w:type="paragraph" w:customStyle="1" w:styleId="St3-ust-cz">
    <w:name w:val="St3-ust-cz"/>
    <w:basedOn w:val="Normalny"/>
    <w:uiPriority w:val="99"/>
    <w:rsid w:val="00B02D58"/>
    <w:pPr>
      <w:ind w:left="397" w:hanging="397"/>
      <w:jc w:val="both"/>
    </w:pPr>
  </w:style>
  <w:style w:type="character" w:styleId="Odwoanieprzypisudolnego">
    <w:name w:val="footnote reference"/>
    <w:rsid w:val="00B02D58"/>
    <w:rPr>
      <w:vertAlign w:val="superscript"/>
    </w:rPr>
  </w:style>
  <w:style w:type="paragraph" w:styleId="Lista3">
    <w:name w:val="List 3"/>
    <w:basedOn w:val="Normalny"/>
    <w:uiPriority w:val="99"/>
    <w:rsid w:val="00B02D58"/>
    <w:pPr>
      <w:ind w:left="849" w:hanging="283"/>
    </w:pPr>
    <w:rPr>
      <w:sz w:val="20"/>
    </w:rPr>
  </w:style>
  <w:style w:type="paragraph" w:customStyle="1" w:styleId="St-556-punktkilkunasty">
    <w:name w:val="St-556-punkt kilkunasty"/>
    <w:basedOn w:val="Normalny"/>
    <w:uiPriority w:val="99"/>
    <w:rsid w:val="00B02D58"/>
    <w:pPr>
      <w:tabs>
        <w:tab w:val="left" w:pos="794"/>
        <w:tab w:val="left" w:pos="1588"/>
      </w:tabs>
      <w:ind w:left="738" w:hanging="454"/>
      <w:jc w:val="both"/>
    </w:pPr>
    <w:rPr>
      <w:sz w:val="32"/>
    </w:rPr>
  </w:style>
  <w:style w:type="paragraph" w:customStyle="1" w:styleId="NormalnyWeb1">
    <w:name w:val="Normalny (Web)1"/>
    <w:basedOn w:val="Normalny"/>
    <w:uiPriority w:val="99"/>
    <w:rsid w:val="00B02D58"/>
    <w:pPr>
      <w:spacing w:before="100" w:after="100"/>
      <w:jc w:val="both"/>
    </w:pPr>
    <w:rPr>
      <w:sz w:val="20"/>
    </w:rPr>
  </w:style>
  <w:style w:type="paragraph" w:customStyle="1" w:styleId="HTML-wstpniesformatowany1">
    <w:name w:val="HTML - wstępnie sformatowany1"/>
    <w:basedOn w:val="Normalny"/>
    <w:uiPriority w:val="99"/>
    <w:rsid w:val="00B02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paragraph" w:styleId="Stopka">
    <w:name w:val="footer"/>
    <w:basedOn w:val="Normalny"/>
    <w:link w:val="StopkaZnak"/>
    <w:uiPriority w:val="99"/>
    <w:rsid w:val="00B02D58"/>
    <w:pPr>
      <w:tabs>
        <w:tab w:val="center" w:pos="4536"/>
        <w:tab w:val="right" w:pos="9072"/>
      </w:tabs>
    </w:pPr>
    <w:rPr>
      <w:sz w:val="20"/>
    </w:rPr>
  </w:style>
  <w:style w:type="character" w:customStyle="1" w:styleId="StopkaZnak">
    <w:name w:val="Stopka Znak"/>
    <w:basedOn w:val="Domylnaczcionkaakapitu"/>
    <w:link w:val="Stopka"/>
    <w:uiPriority w:val="99"/>
    <w:rsid w:val="00B02D58"/>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B02D58"/>
    <w:pPr>
      <w:tabs>
        <w:tab w:val="center" w:pos="4536"/>
        <w:tab w:val="right" w:pos="9072"/>
      </w:tabs>
    </w:pPr>
  </w:style>
  <w:style w:type="character" w:customStyle="1" w:styleId="NagwekZnak">
    <w:name w:val="Nagłówek Znak"/>
    <w:basedOn w:val="Domylnaczcionkaakapitu"/>
    <w:link w:val="Nagwek"/>
    <w:uiPriority w:val="99"/>
    <w:rsid w:val="00B02D58"/>
    <w:rPr>
      <w:rFonts w:ascii="Times New Roman" w:eastAsia="Times New Roman" w:hAnsi="Times New Roman" w:cs="Times New Roman"/>
      <w:sz w:val="24"/>
      <w:szCs w:val="20"/>
    </w:rPr>
  </w:style>
  <w:style w:type="character" w:styleId="Numerstrony">
    <w:name w:val="page number"/>
    <w:basedOn w:val="Domylnaczcionkaakapitu"/>
    <w:rsid w:val="00B02D58"/>
  </w:style>
  <w:style w:type="character" w:styleId="Hipercze">
    <w:name w:val="Hyperlink"/>
    <w:uiPriority w:val="99"/>
    <w:rsid w:val="00B02D58"/>
    <w:rPr>
      <w:color w:val="0000FF"/>
      <w:u w:val="single"/>
    </w:rPr>
  </w:style>
  <w:style w:type="paragraph" w:customStyle="1" w:styleId="FR1">
    <w:name w:val="FR1"/>
    <w:uiPriority w:val="99"/>
    <w:rsid w:val="00B02D58"/>
    <w:pPr>
      <w:widowControl w:val="0"/>
      <w:spacing w:after="0" w:line="240" w:lineRule="auto"/>
    </w:pPr>
    <w:rPr>
      <w:rFonts w:ascii="Arial" w:eastAsia="Times New Roman" w:hAnsi="Arial" w:cs="Times New Roman"/>
      <w:i/>
      <w:snapToGrid w:val="0"/>
      <w:sz w:val="44"/>
      <w:szCs w:val="20"/>
      <w:lang w:eastAsia="pl-PL"/>
    </w:rPr>
  </w:style>
  <w:style w:type="paragraph" w:customStyle="1" w:styleId="FR2">
    <w:name w:val="FR2"/>
    <w:uiPriority w:val="99"/>
    <w:rsid w:val="00B02D58"/>
    <w:pPr>
      <w:widowControl w:val="0"/>
      <w:spacing w:after="0" w:line="340" w:lineRule="auto"/>
      <w:jc w:val="both"/>
    </w:pPr>
    <w:rPr>
      <w:rFonts w:ascii="Arial" w:eastAsia="Times New Roman" w:hAnsi="Arial" w:cs="Times New Roman"/>
      <w:snapToGrid w:val="0"/>
      <w:sz w:val="20"/>
      <w:szCs w:val="20"/>
      <w:lang w:eastAsia="pl-PL"/>
    </w:rPr>
  </w:style>
  <w:style w:type="paragraph" w:styleId="HTML-wstpniesformatowany">
    <w:name w:val="HTML Preformatted"/>
    <w:basedOn w:val="Normalny"/>
    <w:link w:val="HTML-wstpniesformatowanyZnak"/>
    <w:rsid w:val="00B02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sz w:val="20"/>
    </w:rPr>
  </w:style>
  <w:style w:type="character" w:customStyle="1" w:styleId="HTML-wstpniesformatowanyZnak">
    <w:name w:val="HTML - wstępnie sformatowany Znak"/>
    <w:basedOn w:val="Domylnaczcionkaakapitu"/>
    <w:link w:val="HTML-wstpniesformatowany"/>
    <w:rsid w:val="00B02D58"/>
    <w:rPr>
      <w:rFonts w:ascii="Times New Roman" w:eastAsia="Times New Roman" w:hAnsi="Times New Roman" w:cs="Times New Roman"/>
      <w:sz w:val="20"/>
      <w:szCs w:val="20"/>
      <w:lang w:eastAsia="pl-PL"/>
    </w:rPr>
  </w:style>
  <w:style w:type="paragraph" w:styleId="NormalnyWeb">
    <w:name w:val="Normal (Web)"/>
    <w:basedOn w:val="Normalny"/>
    <w:rsid w:val="00B02D58"/>
    <w:pPr>
      <w:autoSpaceDE w:val="0"/>
      <w:autoSpaceDN w:val="0"/>
      <w:spacing w:before="100" w:after="100"/>
      <w:jc w:val="both"/>
    </w:pPr>
    <w:rPr>
      <w:sz w:val="20"/>
    </w:rPr>
  </w:style>
  <w:style w:type="paragraph" w:styleId="Tekstpodstawowy2">
    <w:name w:val="Body Text 2"/>
    <w:basedOn w:val="Normalny"/>
    <w:link w:val="Tekstpodstawowy2Znak"/>
    <w:uiPriority w:val="99"/>
    <w:rsid w:val="00B02D58"/>
    <w:pPr>
      <w:jc w:val="center"/>
    </w:pPr>
    <w:rPr>
      <w:sz w:val="17"/>
    </w:rPr>
  </w:style>
  <w:style w:type="character" w:customStyle="1" w:styleId="Tekstpodstawowy2Znak">
    <w:name w:val="Tekst podstawowy 2 Znak"/>
    <w:basedOn w:val="Domylnaczcionkaakapitu"/>
    <w:link w:val="Tekstpodstawowy2"/>
    <w:uiPriority w:val="99"/>
    <w:rsid w:val="00B02D58"/>
    <w:rPr>
      <w:rFonts w:ascii="Times New Roman" w:eastAsia="Times New Roman" w:hAnsi="Times New Roman" w:cs="Times New Roman"/>
      <w:sz w:val="17"/>
      <w:szCs w:val="20"/>
      <w:lang w:eastAsia="pl-PL"/>
    </w:rPr>
  </w:style>
  <w:style w:type="character" w:styleId="UyteHipercze">
    <w:name w:val="FollowedHyperlink"/>
    <w:rsid w:val="00B02D58"/>
    <w:rPr>
      <w:color w:val="800080"/>
      <w:u w:val="single"/>
    </w:rPr>
  </w:style>
  <w:style w:type="paragraph" w:customStyle="1" w:styleId="Blockquote">
    <w:name w:val="Blockquote"/>
    <w:basedOn w:val="Normalny"/>
    <w:uiPriority w:val="99"/>
    <w:rsid w:val="00B02D58"/>
    <w:pPr>
      <w:spacing w:before="100" w:after="100"/>
      <w:ind w:left="360" w:right="360"/>
    </w:pPr>
    <w:rPr>
      <w:snapToGrid w:val="0"/>
    </w:rPr>
  </w:style>
  <w:style w:type="paragraph" w:styleId="Mapadokumentu">
    <w:name w:val="Document Map"/>
    <w:basedOn w:val="Normalny"/>
    <w:link w:val="MapadokumentuZnak"/>
    <w:uiPriority w:val="99"/>
    <w:rsid w:val="00B02D58"/>
    <w:pPr>
      <w:shd w:val="clear" w:color="auto" w:fill="000080"/>
    </w:pPr>
    <w:rPr>
      <w:rFonts w:ascii="Tahoma" w:hAnsi="Tahoma"/>
    </w:rPr>
  </w:style>
  <w:style w:type="character" w:customStyle="1" w:styleId="MapadokumentuZnak">
    <w:name w:val="Mapa dokumentu Znak"/>
    <w:basedOn w:val="Domylnaczcionkaakapitu"/>
    <w:link w:val="Mapadokumentu"/>
    <w:uiPriority w:val="99"/>
    <w:rsid w:val="00B02D58"/>
    <w:rPr>
      <w:rFonts w:ascii="Tahoma" w:eastAsia="Times New Roman" w:hAnsi="Tahoma" w:cs="Times New Roman"/>
      <w:sz w:val="24"/>
      <w:szCs w:val="20"/>
      <w:shd w:val="clear" w:color="auto" w:fill="000080"/>
      <w:lang w:eastAsia="pl-PL"/>
    </w:rPr>
  </w:style>
  <w:style w:type="paragraph" w:customStyle="1" w:styleId="Tekstpodstawowywcity21">
    <w:name w:val="Tekst podstawowy wcięty 21"/>
    <w:basedOn w:val="Normalny"/>
    <w:rsid w:val="00B02D58"/>
    <w:pPr>
      <w:spacing w:line="360" w:lineRule="auto"/>
      <w:ind w:left="567"/>
    </w:pPr>
  </w:style>
  <w:style w:type="paragraph" w:customStyle="1" w:styleId="H5">
    <w:name w:val="H5"/>
    <w:basedOn w:val="Normalny"/>
    <w:next w:val="Normalny"/>
    <w:uiPriority w:val="99"/>
    <w:rsid w:val="00B02D58"/>
    <w:pPr>
      <w:keepNext/>
      <w:spacing w:before="100" w:after="100"/>
      <w:outlineLvl w:val="5"/>
    </w:pPr>
    <w:rPr>
      <w:b/>
      <w:snapToGrid w:val="0"/>
      <w:sz w:val="20"/>
    </w:rPr>
  </w:style>
  <w:style w:type="paragraph" w:styleId="Tekstdymka">
    <w:name w:val="Balloon Text"/>
    <w:basedOn w:val="Normalny"/>
    <w:link w:val="TekstdymkaZnak"/>
    <w:uiPriority w:val="99"/>
    <w:semiHidden/>
    <w:rsid w:val="00B02D58"/>
    <w:rPr>
      <w:rFonts w:ascii="Tahoma" w:hAnsi="Tahoma" w:cs="Courier New"/>
      <w:sz w:val="16"/>
      <w:szCs w:val="16"/>
    </w:rPr>
  </w:style>
  <w:style w:type="character" w:customStyle="1" w:styleId="TekstdymkaZnak">
    <w:name w:val="Tekst dymka Znak"/>
    <w:basedOn w:val="Domylnaczcionkaakapitu"/>
    <w:link w:val="Tekstdymka"/>
    <w:uiPriority w:val="99"/>
    <w:semiHidden/>
    <w:rsid w:val="00B02D58"/>
    <w:rPr>
      <w:rFonts w:ascii="Tahoma" w:eastAsia="Times New Roman" w:hAnsi="Tahoma" w:cs="Courier New"/>
      <w:sz w:val="16"/>
      <w:szCs w:val="16"/>
      <w:lang w:eastAsia="pl-PL"/>
    </w:rPr>
  </w:style>
  <w:style w:type="character" w:styleId="Odwoaniedokomentarza">
    <w:name w:val="annotation reference"/>
    <w:semiHidden/>
    <w:rsid w:val="00B02D58"/>
    <w:rPr>
      <w:sz w:val="16"/>
    </w:rPr>
  </w:style>
  <w:style w:type="paragraph" w:styleId="Tekstkomentarza">
    <w:name w:val="annotation text"/>
    <w:basedOn w:val="Normalny"/>
    <w:link w:val="TekstkomentarzaZnak"/>
    <w:uiPriority w:val="99"/>
    <w:semiHidden/>
    <w:rsid w:val="00B02D58"/>
    <w:rPr>
      <w:sz w:val="20"/>
    </w:rPr>
  </w:style>
  <w:style w:type="character" w:customStyle="1" w:styleId="TekstkomentarzaZnak">
    <w:name w:val="Tekst komentarza Znak"/>
    <w:basedOn w:val="Domylnaczcionkaakapitu"/>
    <w:link w:val="Tekstkomentarza"/>
    <w:uiPriority w:val="99"/>
    <w:semiHidden/>
    <w:rsid w:val="00B02D58"/>
    <w:rPr>
      <w:rFonts w:ascii="Times New Roman" w:eastAsia="Times New Roman" w:hAnsi="Times New Roman" w:cs="Times New Roman"/>
      <w:sz w:val="20"/>
      <w:szCs w:val="20"/>
      <w:lang w:eastAsia="pl-PL"/>
    </w:rPr>
  </w:style>
  <w:style w:type="paragraph" w:customStyle="1" w:styleId="pkt">
    <w:name w:val="pkt"/>
    <w:basedOn w:val="Normalny"/>
    <w:link w:val="pktZnak"/>
    <w:rsid w:val="00B02D58"/>
    <w:pPr>
      <w:spacing w:before="60" w:after="60"/>
      <w:ind w:left="851" w:hanging="295"/>
      <w:jc w:val="both"/>
    </w:pPr>
  </w:style>
  <w:style w:type="paragraph" w:customStyle="1" w:styleId="ust">
    <w:name w:val="ust"/>
    <w:uiPriority w:val="99"/>
    <w:rsid w:val="00B02D5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uiPriority w:val="99"/>
    <w:rsid w:val="00B02D58"/>
    <w:pPr>
      <w:ind w:left="850" w:hanging="425"/>
    </w:pPr>
  </w:style>
  <w:style w:type="paragraph" w:customStyle="1" w:styleId="tyt">
    <w:name w:val="tyt"/>
    <w:basedOn w:val="Normalny"/>
    <w:uiPriority w:val="99"/>
    <w:rsid w:val="00B02D58"/>
    <w:pPr>
      <w:keepNext/>
      <w:spacing w:before="60" w:after="60"/>
      <w:jc w:val="center"/>
    </w:pPr>
    <w:rPr>
      <w:b/>
    </w:rPr>
  </w:style>
  <w:style w:type="paragraph" w:customStyle="1" w:styleId="tekst">
    <w:name w:val="tekst"/>
    <w:basedOn w:val="Normalny"/>
    <w:uiPriority w:val="99"/>
    <w:rsid w:val="00B02D58"/>
    <w:pPr>
      <w:suppressLineNumbers/>
      <w:spacing w:before="60" w:after="60"/>
      <w:jc w:val="both"/>
    </w:pPr>
    <w:rPr>
      <w:szCs w:val="24"/>
    </w:rPr>
  </w:style>
  <w:style w:type="paragraph" w:styleId="Tekstblokowy">
    <w:name w:val="Block Text"/>
    <w:basedOn w:val="Normalny"/>
    <w:uiPriority w:val="99"/>
    <w:rsid w:val="00B02D58"/>
    <w:pPr>
      <w:ind w:left="3119" w:right="-143" w:firstLine="5"/>
    </w:pPr>
    <w:rPr>
      <w:sz w:val="22"/>
    </w:rPr>
  </w:style>
  <w:style w:type="paragraph" w:customStyle="1" w:styleId="Rub3">
    <w:name w:val="Rub3"/>
    <w:basedOn w:val="Normalny"/>
    <w:next w:val="Normalny"/>
    <w:uiPriority w:val="99"/>
    <w:rsid w:val="00B02D58"/>
    <w:pPr>
      <w:tabs>
        <w:tab w:val="left" w:pos="709"/>
      </w:tabs>
      <w:jc w:val="both"/>
    </w:pPr>
    <w:rPr>
      <w:b/>
      <w:i/>
      <w:sz w:val="20"/>
      <w:lang w:val="en-GB"/>
    </w:rPr>
  </w:style>
  <w:style w:type="paragraph" w:customStyle="1" w:styleId="Rub1">
    <w:name w:val="Rub1"/>
    <w:basedOn w:val="Normalny"/>
    <w:uiPriority w:val="99"/>
    <w:rsid w:val="00B02D58"/>
    <w:pPr>
      <w:tabs>
        <w:tab w:val="left" w:pos="1276"/>
      </w:tabs>
      <w:jc w:val="both"/>
    </w:pPr>
    <w:rPr>
      <w:b/>
      <w:smallCaps/>
      <w:sz w:val="20"/>
      <w:lang w:val="en-GB"/>
    </w:rPr>
  </w:style>
  <w:style w:type="paragraph" w:customStyle="1" w:styleId="Rub2">
    <w:name w:val="Rub2"/>
    <w:basedOn w:val="Normalny"/>
    <w:next w:val="Normalny"/>
    <w:uiPriority w:val="99"/>
    <w:rsid w:val="00B02D58"/>
    <w:pPr>
      <w:tabs>
        <w:tab w:val="left" w:pos="709"/>
        <w:tab w:val="left" w:pos="5670"/>
        <w:tab w:val="left" w:pos="6663"/>
        <w:tab w:val="left" w:pos="7088"/>
      </w:tabs>
      <w:ind w:right="-596"/>
    </w:pPr>
    <w:rPr>
      <w:smallCaps/>
      <w:sz w:val="20"/>
      <w:lang w:val="en-GB"/>
    </w:rPr>
  </w:style>
  <w:style w:type="paragraph" w:customStyle="1" w:styleId="Rub4">
    <w:name w:val="Rub4"/>
    <w:basedOn w:val="Normalny"/>
    <w:next w:val="Normalny"/>
    <w:uiPriority w:val="99"/>
    <w:rsid w:val="00B02D58"/>
    <w:pPr>
      <w:tabs>
        <w:tab w:val="left" w:pos="709"/>
      </w:tabs>
      <w:jc w:val="both"/>
    </w:pPr>
    <w:rPr>
      <w:i/>
      <w:sz w:val="20"/>
      <w:lang w:val="fr-FR"/>
    </w:rPr>
  </w:style>
  <w:style w:type="paragraph" w:customStyle="1" w:styleId="lit">
    <w:name w:val="lit"/>
    <w:uiPriority w:val="99"/>
    <w:rsid w:val="00B02D58"/>
    <w:pPr>
      <w:spacing w:before="60" w:after="60" w:line="240" w:lineRule="auto"/>
      <w:ind w:left="1281" w:hanging="272"/>
      <w:jc w:val="both"/>
    </w:pPr>
    <w:rPr>
      <w:rFonts w:ascii="Times New Roman" w:eastAsia="Times New Roman" w:hAnsi="Times New Roman" w:cs="Times New Roman"/>
      <w:sz w:val="24"/>
      <w:szCs w:val="20"/>
      <w:lang w:eastAsia="pl-PL"/>
    </w:rPr>
  </w:style>
  <w:style w:type="character" w:customStyle="1" w:styleId="text1">
    <w:name w:val="text1"/>
    <w:rsid w:val="00B02D58"/>
    <w:rPr>
      <w:rFonts w:ascii="Verdana" w:hAnsi="Verdana" w:hint="default"/>
      <w:i w:val="0"/>
      <w:iCs w:val="0"/>
      <w:color w:val="4C4C4C"/>
      <w:sz w:val="11"/>
      <w:szCs w:val="11"/>
    </w:rPr>
  </w:style>
  <w:style w:type="paragraph" w:customStyle="1" w:styleId="Logo">
    <w:name w:val="Logo"/>
    <w:basedOn w:val="Normalny"/>
    <w:uiPriority w:val="99"/>
    <w:rsid w:val="00B02D58"/>
    <w:rPr>
      <w:lang w:val="fr-FR" w:eastAsia="en-GB"/>
    </w:rPr>
  </w:style>
  <w:style w:type="paragraph" w:customStyle="1" w:styleId="ZU">
    <w:name w:val="Z_U"/>
    <w:basedOn w:val="Normalny"/>
    <w:uiPriority w:val="99"/>
    <w:rsid w:val="00B02D58"/>
    <w:rPr>
      <w:rFonts w:ascii="Arial" w:hAnsi="Arial"/>
      <w:b/>
      <w:sz w:val="16"/>
      <w:lang w:val="fr-FR" w:eastAsia="en-GB"/>
    </w:rPr>
  </w:style>
  <w:style w:type="paragraph" w:styleId="Spistreci2">
    <w:name w:val="toc 2"/>
    <w:basedOn w:val="Normalny"/>
    <w:next w:val="Normalny"/>
    <w:uiPriority w:val="39"/>
    <w:qFormat/>
    <w:rsid w:val="00B02D58"/>
    <w:pPr>
      <w:keepNext/>
      <w:keepLines/>
      <w:tabs>
        <w:tab w:val="right" w:leader="dot" w:pos="8640"/>
      </w:tabs>
      <w:spacing w:after="240"/>
      <w:ind w:left="1077" w:right="720" w:hanging="601"/>
      <w:jc w:val="both"/>
    </w:pPr>
    <w:rPr>
      <w:lang w:val="en-GB" w:eastAsia="en-GB"/>
    </w:rPr>
  </w:style>
  <w:style w:type="table" w:styleId="Tabela-Siatka">
    <w:name w:val="Table Grid"/>
    <w:basedOn w:val="Standardowy"/>
    <w:rsid w:val="00B02D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B02D5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W-Nagwekwykazurde">
    <w:name w:val="WW-Nagłówek wykazu źródeł"/>
    <w:basedOn w:val="Normalny"/>
    <w:next w:val="Normalny"/>
    <w:uiPriority w:val="99"/>
    <w:rsid w:val="00B02D58"/>
    <w:pPr>
      <w:tabs>
        <w:tab w:val="left" w:pos="9000"/>
        <w:tab w:val="right" w:pos="9360"/>
      </w:tabs>
      <w:suppressAutoHyphens/>
      <w:jc w:val="both"/>
    </w:pPr>
    <w:rPr>
      <w:lang w:val="en-US" w:eastAsia="ar-SA"/>
    </w:rPr>
  </w:style>
  <w:style w:type="paragraph" w:customStyle="1" w:styleId="Document1">
    <w:name w:val="Document 1"/>
    <w:uiPriority w:val="99"/>
    <w:rsid w:val="00B02D58"/>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uiPriority w:val="99"/>
    <w:rsid w:val="00B02D58"/>
    <w:pPr>
      <w:widowControl w:val="0"/>
      <w:autoSpaceDE w:val="0"/>
      <w:autoSpaceDN w:val="0"/>
      <w:adjustRightInd w:val="0"/>
    </w:pPr>
    <w:rPr>
      <w:b/>
      <w:bCs/>
    </w:rPr>
  </w:style>
  <w:style w:type="character" w:customStyle="1" w:styleId="TematkomentarzaZnak">
    <w:name w:val="Temat komentarza Znak"/>
    <w:basedOn w:val="TekstkomentarzaZnak"/>
    <w:link w:val="Tematkomentarza"/>
    <w:uiPriority w:val="99"/>
    <w:rsid w:val="00B02D58"/>
    <w:rPr>
      <w:rFonts w:ascii="Times New Roman" w:eastAsia="Times New Roman" w:hAnsi="Times New Roman" w:cs="Times New Roman"/>
      <w:b/>
      <w:bCs/>
      <w:sz w:val="20"/>
      <w:szCs w:val="20"/>
      <w:lang w:eastAsia="pl-PL"/>
    </w:rPr>
  </w:style>
  <w:style w:type="paragraph" w:styleId="Tytu">
    <w:name w:val="Title"/>
    <w:basedOn w:val="Normalny"/>
    <w:link w:val="TytuZnak"/>
    <w:uiPriority w:val="99"/>
    <w:qFormat/>
    <w:rsid w:val="00B02D58"/>
    <w:pPr>
      <w:jc w:val="center"/>
    </w:pPr>
    <w:rPr>
      <w:rFonts w:ascii="Arial" w:hAnsi="Arial"/>
      <w:b/>
    </w:rPr>
  </w:style>
  <w:style w:type="character" w:customStyle="1" w:styleId="TytuZnak">
    <w:name w:val="Tytuł Znak"/>
    <w:basedOn w:val="Domylnaczcionkaakapitu"/>
    <w:link w:val="Tytu"/>
    <w:uiPriority w:val="99"/>
    <w:rsid w:val="00B02D58"/>
    <w:rPr>
      <w:rFonts w:ascii="Arial" w:eastAsia="Times New Roman" w:hAnsi="Arial" w:cs="Times New Roman"/>
      <w:b/>
      <w:sz w:val="24"/>
      <w:szCs w:val="20"/>
      <w:lang w:eastAsia="pl-PL"/>
    </w:rPr>
  </w:style>
  <w:style w:type="paragraph" w:customStyle="1" w:styleId="tabele">
    <w:name w:val="tabele"/>
    <w:basedOn w:val="Normalny"/>
    <w:link w:val="tabeleZnak"/>
    <w:qFormat/>
    <w:rsid w:val="00B02D58"/>
    <w:pPr>
      <w:shd w:val="clear" w:color="auto" w:fill="FFFFFF"/>
      <w:spacing w:before="120" w:after="40" w:line="360" w:lineRule="auto"/>
      <w:ind w:left="6" w:hanging="6"/>
      <w:jc w:val="both"/>
    </w:pPr>
    <w:rPr>
      <w:rFonts w:ascii="Tahoma" w:hAnsi="Tahoma"/>
      <w:b/>
      <w:color w:val="4E3B30"/>
      <w:sz w:val="20"/>
    </w:rPr>
  </w:style>
  <w:style w:type="character" w:customStyle="1" w:styleId="tabeleZnak">
    <w:name w:val="tabele Znak"/>
    <w:link w:val="tabele"/>
    <w:rsid w:val="00B02D58"/>
    <w:rPr>
      <w:rFonts w:ascii="Tahoma" w:eastAsia="Times New Roman" w:hAnsi="Tahoma" w:cs="Times New Roman"/>
      <w:b/>
      <w:color w:val="4E3B30"/>
      <w:sz w:val="20"/>
      <w:szCs w:val="20"/>
      <w:shd w:val="clear" w:color="auto" w:fill="FFFFFF"/>
      <w:lang w:eastAsia="pl-PL"/>
    </w:rPr>
  </w:style>
  <w:style w:type="paragraph" w:styleId="Lista">
    <w:name w:val="List"/>
    <w:basedOn w:val="Normalny"/>
    <w:uiPriority w:val="99"/>
    <w:rsid w:val="00B02D58"/>
    <w:pPr>
      <w:ind w:left="283" w:hanging="283"/>
      <w:contextualSpacing/>
    </w:pPr>
  </w:style>
  <w:style w:type="paragraph" w:styleId="Lista2">
    <w:name w:val="List 2"/>
    <w:basedOn w:val="Normalny"/>
    <w:uiPriority w:val="99"/>
    <w:rsid w:val="00B02D58"/>
    <w:pPr>
      <w:ind w:left="566" w:hanging="283"/>
      <w:contextualSpacing/>
    </w:pPr>
    <w:rPr>
      <w:sz w:val="20"/>
    </w:rPr>
  </w:style>
  <w:style w:type="paragraph" w:customStyle="1" w:styleId="Normalny1">
    <w:name w:val="Normalny1"/>
    <w:basedOn w:val="Normalny"/>
    <w:uiPriority w:val="99"/>
    <w:rsid w:val="00B02D58"/>
    <w:pPr>
      <w:widowControl w:val="0"/>
      <w:suppressAutoHyphens/>
      <w:autoSpaceDE w:val="0"/>
    </w:pPr>
    <w:rPr>
      <w:sz w:val="20"/>
    </w:rPr>
  </w:style>
  <w:style w:type="paragraph" w:styleId="Akapitzlist">
    <w:name w:val="List Paragraph"/>
    <w:basedOn w:val="Normalny"/>
    <w:link w:val="AkapitzlistZnak"/>
    <w:uiPriority w:val="34"/>
    <w:qFormat/>
    <w:rsid w:val="00B02D58"/>
    <w:pPr>
      <w:ind w:left="720"/>
      <w:contextualSpacing/>
    </w:pPr>
    <w:rPr>
      <w:rFonts w:ascii="Calibri" w:eastAsia="Calibri" w:hAnsi="Calibri"/>
      <w:sz w:val="22"/>
      <w:szCs w:val="22"/>
      <w:lang w:eastAsia="en-US"/>
    </w:rPr>
  </w:style>
  <w:style w:type="paragraph" w:customStyle="1" w:styleId="WW-Zawartotabeli1111111">
    <w:name w:val="WW-Zawartość tabeli1111111"/>
    <w:basedOn w:val="Normalny"/>
    <w:uiPriority w:val="99"/>
    <w:rsid w:val="00B02D58"/>
    <w:pPr>
      <w:widowControl w:val="0"/>
      <w:suppressLineNumbers/>
      <w:suppressAutoHyphens/>
      <w:spacing w:after="120"/>
    </w:pPr>
    <w:rPr>
      <w:rFonts w:eastAsia="Lucida Sans Unicode"/>
    </w:rPr>
  </w:style>
  <w:style w:type="character" w:customStyle="1" w:styleId="WW8Num31z1">
    <w:name w:val="WW8Num31z1"/>
    <w:rsid w:val="00B02D58"/>
    <w:rPr>
      <w:rFonts w:ascii="OpenSymbol" w:hAnsi="OpenSymbol" w:cs="OpenSymbol"/>
    </w:rPr>
  </w:style>
  <w:style w:type="paragraph" w:customStyle="1" w:styleId="Nagwektabeli">
    <w:name w:val="Nagłówek tabeli"/>
    <w:basedOn w:val="Normalny"/>
    <w:uiPriority w:val="99"/>
    <w:rsid w:val="00B02D58"/>
    <w:pPr>
      <w:widowControl w:val="0"/>
      <w:suppressLineNumbers/>
      <w:suppressAutoHyphens/>
      <w:spacing w:after="120"/>
      <w:jc w:val="center"/>
    </w:pPr>
    <w:rPr>
      <w:rFonts w:eastAsia="Lucida Sans Unicode"/>
      <w:b/>
      <w:bCs/>
      <w:i/>
      <w:iCs/>
    </w:rPr>
  </w:style>
  <w:style w:type="paragraph" w:customStyle="1" w:styleId="WW-Nagwektabeli1111111">
    <w:name w:val="WW-Nagłówek tabeli1111111"/>
    <w:basedOn w:val="Normalny"/>
    <w:uiPriority w:val="99"/>
    <w:rsid w:val="00B02D58"/>
    <w:pPr>
      <w:widowControl w:val="0"/>
      <w:suppressLineNumbers/>
      <w:suppressAutoHyphens/>
      <w:spacing w:after="120"/>
      <w:jc w:val="center"/>
    </w:pPr>
    <w:rPr>
      <w:rFonts w:eastAsia="Lucida Sans Unicode"/>
      <w:b/>
      <w:bCs/>
      <w:i/>
      <w:iCs/>
    </w:rPr>
  </w:style>
  <w:style w:type="paragraph" w:styleId="Zwykytekst">
    <w:name w:val="Plain Text"/>
    <w:basedOn w:val="Normalny"/>
    <w:link w:val="ZwykytekstZnak"/>
    <w:uiPriority w:val="99"/>
    <w:rsid w:val="00B02D58"/>
    <w:rPr>
      <w:rFonts w:ascii="Courier New" w:hAnsi="Courier New"/>
      <w:sz w:val="20"/>
    </w:rPr>
  </w:style>
  <w:style w:type="character" w:customStyle="1" w:styleId="ZwykytekstZnak">
    <w:name w:val="Zwykły tekst Znak"/>
    <w:basedOn w:val="Domylnaczcionkaakapitu"/>
    <w:link w:val="Zwykytekst"/>
    <w:uiPriority w:val="99"/>
    <w:rsid w:val="00B02D58"/>
    <w:rPr>
      <w:rFonts w:ascii="Courier New" w:eastAsia="Times New Roman" w:hAnsi="Courier New" w:cs="Times New Roman"/>
      <w:sz w:val="20"/>
      <w:szCs w:val="20"/>
    </w:rPr>
  </w:style>
  <w:style w:type="paragraph" w:customStyle="1" w:styleId="Tekstpodstawowy21">
    <w:name w:val="Tekst podstawowy 21"/>
    <w:basedOn w:val="Normalny"/>
    <w:rsid w:val="00B02D58"/>
    <w:rPr>
      <w:rFonts w:ascii="Tahoma" w:hAnsi="Tahoma" w:cs="Tahoma"/>
      <w:b/>
    </w:rPr>
  </w:style>
  <w:style w:type="paragraph" w:styleId="Nagwekspisutreci">
    <w:name w:val="TOC Heading"/>
    <w:basedOn w:val="Nagwek1"/>
    <w:next w:val="Normalny"/>
    <w:uiPriority w:val="39"/>
    <w:qFormat/>
    <w:rsid w:val="00B02D58"/>
    <w:pPr>
      <w:keepLines/>
      <w:spacing w:before="480" w:line="276" w:lineRule="auto"/>
      <w:outlineLvl w:val="9"/>
    </w:pPr>
    <w:rPr>
      <w:rFonts w:ascii="Cambria" w:hAnsi="Cambria"/>
      <w:b/>
      <w:bCs/>
      <w:color w:val="365F91"/>
      <w:sz w:val="28"/>
      <w:szCs w:val="28"/>
      <w:lang w:eastAsia="en-US"/>
    </w:rPr>
  </w:style>
  <w:style w:type="paragraph" w:styleId="Spistreci1">
    <w:name w:val="toc 1"/>
    <w:basedOn w:val="Normalny"/>
    <w:next w:val="Normalny"/>
    <w:autoRedefine/>
    <w:uiPriority w:val="39"/>
    <w:qFormat/>
    <w:rsid w:val="00B02D58"/>
    <w:pPr>
      <w:tabs>
        <w:tab w:val="left" w:pos="709"/>
        <w:tab w:val="right" w:leader="dot" w:pos="9639"/>
      </w:tabs>
      <w:ind w:left="426" w:hanging="426"/>
    </w:pPr>
  </w:style>
  <w:style w:type="character" w:styleId="Pogrubienie">
    <w:name w:val="Strong"/>
    <w:aliases w:val="UWAGA!"/>
    <w:uiPriority w:val="22"/>
    <w:qFormat/>
    <w:rsid w:val="00B02D58"/>
    <w:rPr>
      <w:b/>
      <w:bCs/>
    </w:rPr>
  </w:style>
  <w:style w:type="paragraph" w:customStyle="1" w:styleId="Tekstkomentarza1">
    <w:name w:val="Tekst komentarza1"/>
    <w:basedOn w:val="Normalny"/>
    <w:uiPriority w:val="99"/>
    <w:rsid w:val="00B02D58"/>
    <w:pPr>
      <w:suppressAutoHyphens/>
      <w:overflowPunct w:val="0"/>
      <w:jc w:val="both"/>
    </w:pPr>
    <w:rPr>
      <w:rFonts w:cs="Arial"/>
      <w:kern w:val="1"/>
      <w:szCs w:val="24"/>
      <w:lang w:eastAsia="ar-SA"/>
    </w:rPr>
  </w:style>
  <w:style w:type="character" w:customStyle="1" w:styleId="Domylnaczcionkaakapitu8">
    <w:name w:val="Domyślna czcionka akapitu8"/>
    <w:rsid w:val="00B02D58"/>
  </w:style>
  <w:style w:type="paragraph" w:customStyle="1" w:styleId="ElwiraTekst">
    <w:name w:val="Elwira Tekst"/>
    <w:basedOn w:val="Normalny"/>
    <w:uiPriority w:val="99"/>
    <w:rsid w:val="00B02D58"/>
    <w:pPr>
      <w:suppressAutoHyphens/>
      <w:jc w:val="both"/>
    </w:pPr>
    <w:rPr>
      <w:rFonts w:ascii="Garamond" w:hAnsi="Garamond"/>
      <w:sz w:val="22"/>
      <w:lang w:eastAsia="ar-SA"/>
    </w:rPr>
  </w:style>
  <w:style w:type="paragraph" w:styleId="Tekstprzypisukocowego">
    <w:name w:val="endnote text"/>
    <w:basedOn w:val="Normalny"/>
    <w:link w:val="TekstprzypisukocowegoZnak"/>
    <w:uiPriority w:val="99"/>
    <w:rsid w:val="00B02D58"/>
    <w:rPr>
      <w:sz w:val="20"/>
    </w:rPr>
  </w:style>
  <w:style w:type="character" w:customStyle="1" w:styleId="TekstprzypisukocowegoZnak">
    <w:name w:val="Tekst przypisu końcowego Znak"/>
    <w:basedOn w:val="Domylnaczcionkaakapitu"/>
    <w:link w:val="Tekstprzypisukocowego"/>
    <w:uiPriority w:val="99"/>
    <w:rsid w:val="00B02D58"/>
    <w:rPr>
      <w:rFonts w:ascii="Times New Roman" w:eastAsia="Times New Roman" w:hAnsi="Times New Roman" w:cs="Times New Roman"/>
      <w:sz w:val="20"/>
      <w:szCs w:val="20"/>
      <w:lang w:eastAsia="pl-PL"/>
    </w:rPr>
  </w:style>
  <w:style w:type="character" w:styleId="Odwoanieprzypisukocowego">
    <w:name w:val="endnote reference"/>
    <w:rsid w:val="00B02D58"/>
    <w:rPr>
      <w:vertAlign w:val="superscript"/>
    </w:rPr>
  </w:style>
  <w:style w:type="paragraph" w:customStyle="1" w:styleId="Bezodstpw1">
    <w:name w:val="Bez odstępów1"/>
    <w:uiPriority w:val="99"/>
    <w:rsid w:val="00B02D58"/>
    <w:pPr>
      <w:spacing w:after="0" w:line="240" w:lineRule="auto"/>
    </w:pPr>
    <w:rPr>
      <w:rFonts w:ascii="Calibri" w:eastAsia="Times New Roman" w:hAnsi="Calibri" w:cs="Times New Roman"/>
    </w:rPr>
  </w:style>
  <w:style w:type="character" w:customStyle="1" w:styleId="Teksttreci">
    <w:name w:val="Tekst treści_"/>
    <w:link w:val="Teksttreci0"/>
    <w:rsid w:val="00B02D58"/>
    <w:rPr>
      <w:shd w:val="clear" w:color="auto" w:fill="FFFFFF"/>
    </w:rPr>
  </w:style>
  <w:style w:type="paragraph" w:customStyle="1" w:styleId="Teksttreci0">
    <w:name w:val="Tekst treści"/>
    <w:basedOn w:val="Normalny"/>
    <w:link w:val="Teksttreci"/>
    <w:rsid w:val="00B02D58"/>
    <w:pPr>
      <w:shd w:val="clear" w:color="auto" w:fill="FFFFFF"/>
      <w:spacing w:before="300" w:line="274" w:lineRule="exact"/>
      <w:ind w:hanging="440"/>
      <w:jc w:val="both"/>
    </w:pPr>
    <w:rPr>
      <w:rFonts w:asciiTheme="minorHAnsi" w:eastAsiaTheme="minorHAnsi" w:hAnsiTheme="minorHAnsi" w:cstheme="minorBidi"/>
      <w:sz w:val="22"/>
      <w:szCs w:val="22"/>
      <w:lang w:eastAsia="en-US"/>
    </w:rPr>
  </w:style>
  <w:style w:type="character" w:customStyle="1" w:styleId="Teksttreci2">
    <w:name w:val="Tekst treści (2)_"/>
    <w:link w:val="Teksttreci20"/>
    <w:rsid w:val="00B02D58"/>
    <w:rPr>
      <w:shd w:val="clear" w:color="auto" w:fill="FFFFFF"/>
    </w:rPr>
  </w:style>
  <w:style w:type="paragraph" w:customStyle="1" w:styleId="Teksttreci20">
    <w:name w:val="Tekst treści (2)"/>
    <w:basedOn w:val="Normalny"/>
    <w:link w:val="Teksttreci2"/>
    <w:rsid w:val="00B02D58"/>
    <w:pPr>
      <w:shd w:val="clear" w:color="auto" w:fill="FFFFFF"/>
      <w:spacing w:after="300" w:line="0" w:lineRule="atLeast"/>
    </w:pPr>
    <w:rPr>
      <w:rFonts w:asciiTheme="minorHAnsi" w:eastAsiaTheme="minorHAnsi" w:hAnsiTheme="minorHAnsi" w:cstheme="minorBidi"/>
      <w:sz w:val="22"/>
      <w:szCs w:val="22"/>
      <w:lang w:eastAsia="en-US"/>
    </w:rPr>
  </w:style>
  <w:style w:type="character" w:customStyle="1" w:styleId="TeksttreciPogrubienie">
    <w:name w:val="Tekst treści + Pogrubienie"/>
    <w:rsid w:val="00B02D58"/>
    <w:rPr>
      <w:rFonts w:ascii="Times New Roman" w:eastAsia="Times New Roman" w:hAnsi="Times New Roman" w:cs="Times New Roman"/>
      <w:b/>
      <w:bCs/>
      <w:i w:val="0"/>
      <w:iCs w:val="0"/>
      <w:smallCaps w:val="0"/>
      <w:strike w:val="0"/>
      <w:spacing w:val="0"/>
      <w:sz w:val="22"/>
      <w:szCs w:val="22"/>
    </w:rPr>
  </w:style>
  <w:style w:type="character" w:customStyle="1" w:styleId="Teksttreci2Bezpogrubienia">
    <w:name w:val="Tekst treści (2) + Bez pogrubienia"/>
    <w:rsid w:val="00B02D58"/>
    <w:rPr>
      <w:rFonts w:ascii="Times New Roman" w:eastAsia="Times New Roman" w:hAnsi="Times New Roman" w:cs="Times New Roman"/>
      <w:b/>
      <w:bCs/>
      <w:i w:val="0"/>
      <w:iCs w:val="0"/>
      <w:smallCaps w:val="0"/>
      <w:strike w:val="0"/>
      <w:spacing w:val="0"/>
      <w:sz w:val="22"/>
      <w:szCs w:val="22"/>
    </w:rPr>
  </w:style>
  <w:style w:type="character" w:customStyle="1" w:styleId="Nagwek10">
    <w:name w:val="Nagłówek #1_"/>
    <w:link w:val="Nagwek11"/>
    <w:rsid w:val="00B02D58"/>
    <w:rPr>
      <w:shd w:val="clear" w:color="auto" w:fill="FFFFFF"/>
    </w:rPr>
  </w:style>
  <w:style w:type="paragraph" w:customStyle="1" w:styleId="Nagwek11">
    <w:name w:val="Nagłówek #1"/>
    <w:basedOn w:val="Normalny"/>
    <w:link w:val="Nagwek10"/>
    <w:rsid w:val="00B02D58"/>
    <w:pPr>
      <w:shd w:val="clear" w:color="auto" w:fill="FFFFFF"/>
      <w:spacing w:before="480" w:line="0" w:lineRule="atLeast"/>
      <w:jc w:val="both"/>
      <w:outlineLvl w:val="0"/>
    </w:pPr>
    <w:rPr>
      <w:rFonts w:asciiTheme="minorHAnsi" w:eastAsiaTheme="minorHAnsi" w:hAnsiTheme="minorHAnsi" w:cstheme="minorBidi"/>
      <w:sz w:val="22"/>
      <w:szCs w:val="22"/>
      <w:lang w:eastAsia="en-US"/>
    </w:rPr>
  </w:style>
  <w:style w:type="character" w:customStyle="1" w:styleId="Nagwek30">
    <w:name w:val="Nagłówek #3_"/>
    <w:link w:val="Nagwek31"/>
    <w:rsid w:val="00B02D58"/>
    <w:rPr>
      <w:sz w:val="21"/>
      <w:szCs w:val="21"/>
      <w:shd w:val="clear" w:color="auto" w:fill="FFFFFF"/>
    </w:rPr>
  </w:style>
  <w:style w:type="paragraph" w:customStyle="1" w:styleId="Nagwek31">
    <w:name w:val="Nagłówek #3"/>
    <w:basedOn w:val="Normalny"/>
    <w:link w:val="Nagwek30"/>
    <w:rsid w:val="00B02D58"/>
    <w:pPr>
      <w:shd w:val="clear" w:color="auto" w:fill="FFFFFF"/>
      <w:spacing w:before="240" w:after="240" w:line="0" w:lineRule="atLeast"/>
      <w:ind w:hanging="760"/>
      <w:outlineLvl w:val="2"/>
    </w:pPr>
    <w:rPr>
      <w:rFonts w:asciiTheme="minorHAnsi" w:eastAsiaTheme="minorHAnsi" w:hAnsiTheme="minorHAnsi" w:cstheme="minorBidi"/>
      <w:sz w:val="21"/>
      <w:szCs w:val="21"/>
      <w:lang w:eastAsia="en-US"/>
    </w:rPr>
  </w:style>
  <w:style w:type="character" w:customStyle="1" w:styleId="Nagwek32">
    <w:name w:val="Nagłówek #3 (2)_"/>
    <w:link w:val="Nagwek320"/>
    <w:rsid w:val="00B02D58"/>
    <w:rPr>
      <w:sz w:val="21"/>
      <w:szCs w:val="21"/>
      <w:shd w:val="clear" w:color="auto" w:fill="FFFFFF"/>
    </w:rPr>
  </w:style>
  <w:style w:type="paragraph" w:customStyle="1" w:styleId="Nagwek320">
    <w:name w:val="Nagłówek #3 (2)"/>
    <w:basedOn w:val="Normalny"/>
    <w:link w:val="Nagwek32"/>
    <w:rsid w:val="00B02D58"/>
    <w:pPr>
      <w:shd w:val="clear" w:color="auto" w:fill="FFFFFF"/>
      <w:spacing w:line="250" w:lineRule="exact"/>
      <w:ind w:hanging="380"/>
      <w:outlineLvl w:val="2"/>
    </w:pPr>
    <w:rPr>
      <w:rFonts w:asciiTheme="minorHAnsi" w:eastAsiaTheme="minorHAnsi" w:hAnsiTheme="minorHAnsi" w:cstheme="minorBidi"/>
      <w:sz w:val="21"/>
      <w:szCs w:val="21"/>
      <w:lang w:eastAsia="en-US"/>
    </w:rPr>
  </w:style>
  <w:style w:type="character" w:customStyle="1" w:styleId="Nagwek32Pogrubienie">
    <w:name w:val="Nagłówek #3 (2) + Pogrubienie"/>
    <w:rsid w:val="00B02D58"/>
    <w:rPr>
      <w:b/>
      <w:bCs/>
      <w:i w:val="0"/>
      <w:iCs w:val="0"/>
      <w:smallCaps w:val="0"/>
      <w:strike w:val="0"/>
      <w:spacing w:val="0"/>
      <w:sz w:val="21"/>
      <w:szCs w:val="21"/>
    </w:rPr>
  </w:style>
  <w:style w:type="character" w:customStyle="1" w:styleId="Nagwek3Bezpogrubienia">
    <w:name w:val="Nagłówek #3 + Bez pogrubienia"/>
    <w:rsid w:val="00B02D58"/>
    <w:rPr>
      <w:b/>
      <w:bCs/>
      <w:i w:val="0"/>
      <w:iCs w:val="0"/>
      <w:smallCaps w:val="0"/>
      <w:strike w:val="0"/>
      <w:spacing w:val="0"/>
      <w:sz w:val="21"/>
      <w:szCs w:val="21"/>
    </w:rPr>
  </w:style>
  <w:style w:type="character" w:customStyle="1" w:styleId="Nagweklubstopka">
    <w:name w:val="Nagłówek lub stopka_"/>
    <w:link w:val="Nagweklubstopka0"/>
    <w:rsid w:val="00B02D58"/>
    <w:rPr>
      <w:shd w:val="clear" w:color="auto" w:fill="FFFFFF"/>
    </w:rPr>
  </w:style>
  <w:style w:type="paragraph" w:customStyle="1" w:styleId="Nagweklubstopka0">
    <w:name w:val="Nagłówek lub stopka"/>
    <w:basedOn w:val="Normalny"/>
    <w:link w:val="Nagweklubstopka"/>
    <w:rsid w:val="00B02D58"/>
    <w:pPr>
      <w:shd w:val="clear" w:color="auto" w:fill="FFFFFF"/>
    </w:pPr>
    <w:rPr>
      <w:rFonts w:asciiTheme="minorHAnsi" w:eastAsiaTheme="minorHAnsi" w:hAnsiTheme="minorHAnsi" w:cstheme="minorBidi"/>
      <w:sz w:val="22"/>
      <w:szCs w:val="22"/>
      <w:lang w:eastAsia="en-US"/>
    </w:rPr>
  </w:style>
  <w:style w:type="paragraph" w:customStyle="1" w:styleId="Tytu0">
    <w:name w:val="Tytu?"/>
    <w:basedOn w:val="Normalny"/>
    <w:uiPriority w:val="99"/>
    <w:rsid w:val="00B02D58"/>
    <w:pPr>
      <w:overflowPunct w:val="0"/>
      <w:autoSpaceDE w:val="0"/>
      <w:autoSpaceDN w:val="0"/>
      <w:adjustRightInd w:val="0"/>
      <w:jc w:val="center"/>
      <w:textAlignment w:val="baseline"/>
    </w:pPr>
    <w:rPr>
      <w:b/>
      <w:sz w:val="28"/>
    </w:rPr>
  </w:style>
  <w:style w:type="character" w:customStyle="1" w:styleId="symbol1">
    <w:name w:val="symbol1"/>
    <w:rsid w:val="00B02D58"/>
    <w:rPr>
      <w:rFonts w:ascii="Courier New" w:hAnsi="Courier New" w:cs="Courier New" w:hint="default"/>
      <w:b/>
      <w:bCs/>
      <w:sz w:val="21"/>
      <w:szCs w:val="21"/>
    </w:rPr>
  </w:style>
  <w:style w:type="paragraph" w:customStyle="1" w:styleId="Standard">
    <w:name w:val="Standard"/>
    <w:rsid w:val="00B02D58"/>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Legenda">
    <w:name w:val="caption"/>
    <w:basedOn w:val="Normalny"/>
    <w:next w:val="Normalny"/>
    <w:qFormat/>
    <w:rsid w:val="00B02D58"/>
    <w:pPr>
      <w:tabs>
        <w:tab w:val="center" w:pos="2977"/>
      </w:tabs>
    </w:pPr>
    <w:rPr>
      <w:rFonts w:ascii="Tahoma" w:hAnsi="Tahoma"/>
      <w:i/>
      <w:sz w:val="22"/>
    </w:rPr>
  </w:style>
  <w:style w:type="character" w:customStyle="1" w:styleId="Nagwek20">
    <w:name w:val="Nagłówek #2_"/>
    <w:link w:val="Nagwek21"/>
    <w:rsid w:val="00B02D58"/>
    <w:rPr>
      <w:sz w:val="27"/>
      <w:szCs w:val="27"/>
      <w:shd w:val="clear" w:color="auto" w:fill="FFFFFF"/>
    </w:rPr>
  </w:style>
  <w:style w:type="paragraph" w:customStyle="1" w:styleId="Nagwek21">
    <w:name w:val="Nagłówek #2"/>
    <w:basedOn w:val="Normalny"/>
    <w:link w:val="Nagwek20"/>
    <w:rsid w:val="00B02D58"/>
    <w:pPr>
      <w:shd w:val="clear" w:color="auto" w:fill="FFFFFF"/>
      <w:spacing w:before="420" w:after="1020" w:line="0" w:lineRule="atLeast"/>
      <w:outlineLvl w:val="1"/>
    </w:pPr>
    <w:rPr>
      <w:rFonts w:asciiTheme="minorHAnsi" w:eastAsiaTheme="minorHAnsi" w:hAnsiTheme="minorHAnsi" w:cstheme="minorBidi"/>
      <w:sz w:val="27"/>
      <w:szCs w:val="27"/>
      <w:lang w:eastAsia="en-US"/>
    </w:rPr>
  </w:style>
  <w:style w:type="character" w:customStyle="1" w:styleId="Teksttreci145ptKursywa">
    <w:name w:val="Tekst treści + 14;5 pt;Kursywa"/>
    <w:rsid w:val="00B02D58"/>
    <w:rPr>
      <w:rFonts w:ascii="Times New Roman" w:eastAsia="Times New Roman" w:hAnsi="Times New Roman" w:cs="Times New Roman"/>
      <w:b w:val="0"/>
      <w:bCs w:val="0"/>
      <w:i/>
      <w:iCs/>
      <w:smallCaps w:val="0"/>
      <w:strike w:val="0"/>
      <w:spacing w:val="0"/>
      <w:sz w:val="29"/>
      <w:szCs w:val="29"/>
    </w:rPr>
  </w:style>
  <w:style w:type="character" w:customStyle="1" w:styleId="TeksttreciKursywa">
    <w:name w:val="Tekst treści + Kursywa"/>
    <w:rsid w:val="00B02D58"/>
    <w:rPr>
      <w:rFonts w:ascii="Times New Roman" w:hAnsi="Times New Roman"/>
      <w:i/>
      <w:spacing w:val="0"/>
      <w:sz w:val="27"/>
    </w:rPr>
  </w:style>
  <w:style w:type="character" w:customStyle="1" w:styleId="TeksttreciCandara135pt">
    <w:name w:val="Tekst treści + Candara;13;5 pt"/>
    <w:rsid w:val="00B02D58"/>
    <w:rPr>
      <w:rFonts w:ascii="Candara" w:eastAsia="Candara" w:hAnsi="Candara" w:cs="Candara"/>
      <w:b w:val="0"/>
      <w:bCs w:val="0"/>
      <w:i w:val="0"/>
      <w:iCs w:val="0"/>
      <w:smallCaps w:val="0"/>
      <w:strike w:val="0"/>
      <w:spacing w:val="0"/>
      <w:w w:val="100"/>
      <w:sz w:val="27"/>
      <w:szCs w:val="27"/>
    </w:rPr>
  </w:style>
  <w:style w:type="paragraph" w:customStyle="1" w:styleId="Akapitzlist1">
    <w:name w:val="Akapit z listą1"/>
    <w:basedOn w:val="Normalny"/>
    <w:uiPriority w:val="99"/>
    <w:rsid w:val="00B02D58"/>
    <w:pPr>
      <w:jc w:val="both"/>
    </w:pPr>
    <w:rPr>
      <w:rFonts w:ascii="Verdana" w:hAnsi="Verdana"/>
      <w:sz w:val="20"/>
      <w:szCs w:val="22"/>
      <w:lang w:eastAsia="en-US"/>
    </w:rPr>
  </w:style>
  <w:style w:type="paragraph" w:customStyle="1" w:styleId="Tekstpodstawowywcity22">
    <w:name w:val="Tekst podstawowy wcięty 22"/>
    <w:basedOn w:val="Normalny"/>
    <w:uiPriority w:val="99"/>
    <w:rsid w:val="00B02D58"/>
    <w:pPr>
      <w:suppressAutoHyphens/>
      <w:autoSpaceDE w:val="0"/>
      <w:spacing w:after="120" w:line="480" w:lineRule="auto"/>
      <w:ind w:left="283"/>
    </w:pPr>
    <w:rPr>
      <w:sz w:val="28"/>
      <w:szCs w:val="28"/>
      <w:lang w:eastAsia="zh-CN"/>
    </w:rPr>
  </w:style>
  <w:style w:type="paragraph" w:customStyle="1" w:styleId="Tekstpodstawowy22">
    <w:name w:val="Tekst podstawowy 22"/>
    <w:basedOn w:val="Normalny"/>
    <w:uiPriority w:val="99"/>
    <w:rsid w:val="00B02D58"/>
    <w:pPr>
      <w:suppressAutoHyphens/>
      <w:autoSpaceDE w:val="0"/>
      <w:spacing w:after="120" w:line="480" w:lineRule="auto"/>
    </w:pPr>
    <w:rPr>
      <w:sz w:val="28"/>
      <w:szCs w:val="28"/>
      <w:lang w:eastAsia="zh-CN"/>
    </w:rPr>
  </w:style>
  <w:style w:type="character" w:customStyle="1" w:styleId="Teksttreci6">
    <w:name w:val="Tekst treści (6)_"/>
    <w:link w:val="Teksttreci60"/>
    <w:locked/>
    <w:rsid w:val="00B02D58"/>
    <w:rPr>
      <w:shd w:val="clear" w:color="auto" w:fill="FFFFFF"/>
    </w:rPr>
  </w:style>
  <w:style w:type="paragraph" w:customStyle="1" w:styleId="Teksttreci60">
    <w:name w:val="Tekst treści (6)"/>
    <w:basedOn w:val="Normalny"/>
    <w:link w:val="Teksttreci6"/>
    <w:rsid w:val="00B02D58"/>
    <w:pPr>
      <w:shd w:val="clear" w:color="auto" w:fill="FFFFFF"/>
      <w:spacing w:before="180" w:after="300" w:line="240" w:lineRule="atLeast"/>
      <w:jc w:val="both"/>
    </w:pPr>
    <w:rPr>
      <w:rFonts w:asciiTheme="minorHAnsi" w:eastAsiaTheme="minorHAnsi" w:hAnsiTheme="minorHAnsi" w:cstheme="minorBidi"/>
      <w:sz w:val="22"/>
      <w:szCs w:val="22"/>
      <w:lang w:eastAsia="en-US"/>
    </w:rPr>
  </w:style>
  <w:style w:type="character" w:customStyle="1" w:styleId="WW8Num1z0">
    <w:name w:val="WW8Num1z0"/>
    <w:rsid w:val="00B02D58"/>
    <w:rPr>
      <w:rFonts w:ascii="Times New Roman" w:eastAsia="Times New Roman" w:hAnsi="Times New Roman" w:cs="Mangal"/>
      <w:b w:val="0"/>
      <w:bCs w:val="0"/>
      <w:i w:val="0"/>
      <w:iCs/>
      <w:color w:val="000000"/>
      <w:kern w:val="1"/>
      <w:sz w:val="24"/>
      <w:szCs w:val="26"/>
      <w:lang w:val="pl-PL" w:bidi="ar-SA"/>
    </w:rPr>
  </w:style>
  <w:style w:type="character" w:customStyle="1" w:styleId="WW8Num1z1">
    <w:name w:val="WW8Num1z1"/>
    <w:rsid w:val="00B02D58"/>
  </w:style>
  <w:style w:type="character" w:customStyle="1" w:styleId="WW8Num1z2">
    <w:name w:val="WW8Num1z2"/>
    <w:rsid w:val="00B02D58"/>
  </w:style>
  <w:style w:type="character" w:customStyle="1" w:styleId="WW8Num1z3">
    <w:name w:val="WW8Num1z3"/>
    <w:rsid w:val="00B02D58"/>
  </w:style>
  <w:style w:type="character" w:customStyle="1" w:styleId="WW8Num1z4">
    <w:name w:val="WW8Num1z4"/>
    <w:rsid w:val="00B02D58"/>
  </w:style>
  <w:style w:type="character" w:customStyle="1" w:styleId="WW8Num1z5">
    <w:name w:val="WW8Num1z5"/>
    <w:rsid w:val="00B02D58"/>
  </w:style>
  <w:style w:type="character" w:customStyle="1" w:styleId="WW8Num1z6">
    <w:name w:val="WW8Num1z6"/>
    <w:rsid w:val="00B02D58"/>
  </w:style>
  <w:style w:type="character" w:customStyle="1" w:styleId="WW8Num1z7">
    <w:name w:val="WW8Num1z7"/>
    <w:rsid w:val="00B02D58"/>
  </w:style>
  <w:style w:type="character" w:customStyle="1" w:styleId="WW8Num1z8">
    <w:name w:val="WW8Num1z8"/>
    <w:rsid w:val="00B02D58"/>
  </w:style>
  <w:style w:type="character" w:customStyle="1" w:styleId="WW8Num2z0">
    <w:name w:val="WW8Num2z0"/>
    <w:rsid w:val="00B02D58"/>
    <w:rPr>
      <w:rFonts w:ascii="Times New Roman" w:eastAsia="Times New Roman" w:hAnsi="Times New Roman" w:cs="Mangal"/>
      <w:b w:val="0"/>
      <w:bCs w:val="0"/>
      <w:i w:val="0"/>
      <w:iCs/>
      <w:color w:val="000000"/>
      <w:kern w:val="1"/>
      <w:sz w:val="24"/>
      <w:szCs w:val="26"/>
      <w:lang w:val="pl-PL" w:bidi="ar-SA"/>
    </w:rPr>
  </w:style>
  <w:style w:type="character" w:customStyle="1" w:styleId="WW8Num2z1">
    <w:name w:val="WW8Num2z1"/>
    <w:rsid w:val="00B02D58"/>
  </w:style>
  <w:style w:type="character" w:customStyle="1" w:styleId="WW8Num2z2">
    <w:name w:val="WW8Num2z2"/>
    <w:rsid w:val="00B02D58"/>
  </w:style>
  <w:style w:type="character" w:customStyle="1" w:styleId="WW8Num2z3">
    <w:name w:val="WW8Num2z3"/>
    <w:rsid w:val="00B02D58"/>
  </w:style>
  <w:style w:type="character" w:customStyle="1" w:styleId="WW8Num2z4">
    <w:name w:val="WW8Num2z4"/>
    <w:rsid w:val="00B02D58"/>
  </w:style>
  <w:style w:type="character" w:customStyle="1" w:styleId="WW8Num2z5">
    <w:name w:val="WW8Num2z5"/>
    <w:rsid w:val="00B02D58"/>
  </w:style>
  <w:style w:type="character" w:customStyle="1" w:styleId="WW8Num2z6">
    <w:name w:val="WW8Num2z6"/>
    <w:rsid w:val="00B02D58"/>
  </w:style>
  <w:style w:type="character" w:customStyle="1" w:styleId="WW8Num2z7">
    <w:name w:val="WW8Num2z7"/>
    <w:rsid w:val="00B02D58"/>
  </w:style>
  <w:style w:type="character" w:customStyle="1" w:styleId="WW8Num2z8">
    <w:name w:val="WW8Num2z8"/>
    <w:rsid w:val="00B02D58"/>
  </w:style>
  <w:style w:type="character" w:customStyle="1" w:styleId="WW8Num3z0">
    <w:name w:val="WW8Num3z0"/>
    <w:rsid w:val="00B02D58"/>
    <w:rPr>
      <w:rFonts w:ascii="Wingdings 2" w:hAnsi="Wingdings 2" w:cs="OpenSymbol"/>
      <w:color w:val="auto"/>
      <w:sz w:val="22"/>
      <w:szCs w:val="22"/>
    </w:rPr>
  </w:style>
  <w:style w:type="character" w:customStyle="1" w:styleId="WW8Num3z1">
    <w:name w:val="WW8Num3z1"/>
    <w:rsid w:val="00B02D58"/>
    <w:rPr>
      <w:rFonts w:ascii="OpenSymbol" w:hAnsi="OpenSymbol" w:cs="Courier New"/>
    </w:rPr>
  </w:style>
  <w:style w:type="character" w:customStyle="1" w:styleId="WW8Num4z0">
    <w:name w:val="WW8Num4z0"/>
    <w:rsid w:val="00B02D58"/>
    <w:rPr>
      <w:rFonts w:ascii="Wingdings" w:hAnsi="Wingdings" w:cs="Symbol"/>
      <w:color w:val="auto"/>
      <w:position w:val="0"/>
      <w:sz w:val="24"/>
      <w:shd w:val="clear" w:color="auto" w:fill="auto"/>
      <w:vertAlign w:val="baseline"/>
      <w:lang w:val="pl-PL" w:bidi="ar-SA"/>
    </w:rPr>
  </w:style>
  <w:style w:type="character" w:customStyle="1" w:styleId="WW8Num5z0">
    <w:name w:val="WW8Num5z0"/>
    <w:rsid w:val="00B02D58"/>
    <w:rPr>
      <w:rFonts w:ascii="Wingdings 2" w:hAnsi="Wingdings 2" w:cs="Symbol"/>
      <w:color w:val="auto"/>
      <w:shd w:val="clear" w:color="auto" w:fill="auto"/>
      <w:lang w:val="pl-PL" w:bidi="ar-SA"/>
    </w:rPr>
  </w:style>
  <w:style w:type="character" w:customStyle="1" w:styleId="WW8Num5z1">
    <w:name w:val="WW8Num5z1"/>
    <w:rsid w:val="00B02D58"/>
    <w:rPr>
      <w:rFonts w:ascii="OpenSymbol" w:hAnsi="OpenSymbol" w:cs="Courier New"/>
    </w:rPr>
  </w:style>
  <w:style w:type="character" w:customStyle="1" w:styleId="WW8Num6z0">
    <w:name w:val="WW8Num6z0"/>
    <w:rsid w:val="00B02D58"/>
    <w:rPr>
      <w:rFonts w:ascii="Symbol" w:hAnsi="Symbol" w:cs="Symbol"/>
      <w:color w:val="000000"/>
      <w:shd w:val="clear" w:color="auto" w:fill="auto"/>
    </w:rPr>
  </w:style>
  <w:style w:type="character" w:customStyle="1" w:styleId="WW8Num6z1">
    <w:name w:val="WW8Num6z1"/>
    <w:rsid w:val="00B02D58"/>
    <w:rPr>
      <w:rFonts w:ascii="OpenSymbol" w:hAnsi="OpenSymbol" w:cs="Courier New"/>
    </w:rPr>
  </w:style>
  <w:style w:type="character" w:customStyle="1" w:styleId="WW8Num7z0">
    <w:name w:val="WW8Num7z0"/>
    <w:rsid w:val="00B02D58"/>
    <w:rPr>
      <w:rFonts w:ascii="Symbol" w:hAnsi="Symbol" w:cs="OpenSymbol"/>
      <w:sz w:val="24"/>
      <w:shd w:val="clear" w:color="auto" w:fill="auto"/>
      <w:lang w:val="pl-PL" w:bidi="ar-SA"/>
    </w:rPr>
  </w:style>
  <w:style w:type="character" w:customStyle="1" w:styleId="WW8Num7z1">
    <w:name w:val="WW8Num7z1"/>
    <w:rsid w:val="00B02D58"/>
    <w:rPr>
      <w:rFonts w:ascii="OpenSymbol" w:hAnsi="OpenSymbol" w:cs="OpenSymbol"/>
    </w:rPr>
  </w:style>
  <w:style w:type="character" w:customStyle="1" w:styleId="WW8Num8z0">
    <w:name w:val="WW8Num8z0"/>
    <w:rsid w:val="00B02D58"/>
    <w:rPr>
      <w:rFonts w:ascii="Symbol" w:hAnsi="Symbol" w:cs="OpenSymbol"/>
      <w:sz w:val="24"/>
      <w:lang w:val="pl-PL" w:bidi="ar-SA"/>
    </w:rPr>
  </w:style>
  <w:style w:type="character" w:customStyle="1" w:styleId="WW8Num8z1">
    <w:name w:val="WW8Num8z1"/>
    <w:rsid w:val="00B02D58"/>
    <w:rPr>
      <w:rFonts w:ascii="OpenSymbol" w:hAnsi="OpenSymbol" w:cs="OpenSymbol"/>
    </w:rPr>
  </w:style>
  <w:style w:type="character" w:customStyle="1" w:styleId="WW8Num9z0">
    <w:name w:val="WW8Num9z0"/>
    <w:rsid w:val="00B02D58"/>
    <w:rPr>
      <w:rFonts w:ascii="Symbol" w:hAnsi="Symbol" w:cs="OpenSymbol"/>
      <w:color w:val="000000"/>
      <w:shd w:val="clear" w:color="auto" w:fill="auto"/>
      <w:lang w:val="pl-PL" w:bidi="ar-SA"/>
    </w:rPr>
  </w:style>
  <w:style w:type="character" w:customStyle="1" w:styleId="WW8Num9z1">
    <w:name w:val="WW8Num9z1"/>
    <w:rsid w:val="00B02D58"/>
    <w:rPr>
      <w:rFonts w:ascii="OpenSymbol" w:hAnsi="OpenSymbol" w:cs="OpenSymbol"/>
    </w:rPr>
  </w:style>
  <w:style w:type="character" w:customStyle="1" w:styleId="WW8Num10z0">
    <w:name w:val="WW8Num10z0"/>
    <w:rsid w:val="00B02D58"/>
    <w:rPr>
      <w:rFonts w:ascii="Symbol" w:hAnsi="Symbol" w:cs="OpenSymbol"/>
      <w:color w:val="000000"/>
      <w:position w:val="0"/>
      <w:sz w:val="24"/>
      <w:vertAlign w:val="baseline"/>
    </w:rPr>
  </w:style>
  <w:style w:type="character" w:customStyle="1" w:styleId="WW8Num10z1">
    <w:name w:val="WW8Num10z1"/>
    <w:rsid w:val="00B02D58"/>
    <w:rPr>
      <w:rFonts w:ascii="OpenSymbol" w:hAnsi="OpenSymbol" w:cs="OpenSymbol"/>
    </w:rPr>
  </w:style>
  <w:style w:type="character" w:customStyle="1" w:styleId="WW8Num11z0">
    <w:name w:val="WW8Num11z0"/>
    <w:rsid w:val="00B02D58"/>
    <w:rPr>
      <w:rFonts w:ascii="Symbol" w:hAnsi="Symbol" w:cs="OpenSymbol"/>
      <w:color w:val="000000"/>
      <w:position w:val="0"/>
      <w:sz w:val="24"/>
      <w:vertAlign w:val="baseline"/>
    </w:rPr>
  </w:style>
  <w:style w:type="character" w:customStyle="1" w:styleId="WW8Num11z1">
    <w:name w:val="WW8Num11z1"/>
    <w:rsid w:val="00B02D58"/>
    <w:rPr>
      <w:rFonts w:ascii="OpenSymbol" w:hAnsi="OpenSymbol" w:cs="OpenSymbol"/>
    </w:rPr>
  </w:style>
  <w:style w:type="character" w:customStyle="1" w:styleId="WW8Num12z0">
    <w:name w:val="WW8Num12z0"/>
    <w:rsid w:val="00B02D58"/>
    <w:rPr>
      <w:rFonts w:ascii="Symbol" w:hAnsi="Symbol" w:cs="OpenSymbol"/>
      <w:color w:val="000000"/>
      <w:position w:val="0"/>
      <w:sz w:val="24"/>
      <w:vertAlign w:val="baseline"/>
    </w:rPr>
  </w:style>
  <w:style w:type="character" w:customStyle="1" w:styleId="WW8Num12z1">
    <w:name w:val="WW8Num12z1"/>
    <w:rsid w:val="00B02D58"/>
    <w:rPr>
      <w:rFonts w:ascii="OpenSymbol" w:hAnsi="OpenSymbol" w:cs="OpenSymbol"/>
    </w:rPr>
  </w:style>
  <w:style w:type="character" w:customStyle="1" w:styleId="WW8Num13z0">
    <w:name w:val="WW8Num13z0"/>
    <w:rsid w:val="00B02D58"/>
    <w:rPr>
      <w:rFonts w:ascii="Symbol" w:hAnsi="Symbol" w:cs="OpenSymbol"/>
    </w:rPr>
  </w:style>
  <w:style w:type="character" w:customStyle="1" w:styleId="WW8Num13z1">
    <w:name w:val="WW8Num13z1"/>
    <w:rsid w:val="00B02D58"/>
    <w:rPr>
      <w:rFonts w:ascii="OpenSymbol" w:hAnsi="OpenSymbol" w:cs="OpenSymbol"/>
    </w:rPr>
  </w:style>
  <w:style w:type="character" w:customStyle="1" w:styleId="WW8Num14z0">
    <w:name w:val="WW8Num14z0"/>
    <w:rsid w:val="00B02D58"/>
    <w:rPr>
      <w:rFonts w:ascii="Symbol" w:hAnsi="Symbol" w:cs="OpenSymbol"/>
      <w:color w:val="000000"/>
      <w:sz w:val="24"/>
      <w:szCs w:val="24"/>
    </w:rPr>
  </w:style>
  <w:style w:type="character" w:customStyle="1" w:styleId="WW8Num14z1">
    <w:name w:val="WW8Num14z1"/>
    <w:rsid w:val="00B02D58"/>
    <w:rPr>
      <w:rFonts w:ascii="OpenSymbol" w:hAnsi="OpenSymbol" w:cs="OpenSymbol"/>
    </w:rPr>
  </w:style>
  <w:style w:type="character" w:customStyle="1" w:styleId="WW8Num15z0">
    <w:name w:val="WW8Num15z0"/>
    <w:rsid w:val="00B02D58"/>
    <w:rPr>
      <w:rFonts w:ascii="Symbol" w:hAnsi="Symbol" w:cs="OpenSymbol"/>
    </w:rPr>
  </w:style>
  <w:style w:type="character" w:customStyle="1" w:styleId="WW8Num15z1">
    <w:name w:val="WW8Num15z1"/>
    <w:rsid w:val="00B02D58"/>
    <w:rPr>
      <w:rFonts w:ascii="OpenSymbol" w:hAnsi="OpenSymbol" w:cs="OpenSymbol"/>
    </w:rPr>
  </w:style>
  <w:style w:type="character" w:customStyle="1" w:styleId="WW8Num16z0">
    <w:name w:val="WW8Num16z0"/>
    <w:rsid w:val="00B02D58"/>
    <w:rPr>
      <w:rFonts w:ascii="Symbol" w:hAnsi="Symbol" w:cs="OpenSymbol"/>
      <w:color w:val="000000"/>
      <w:shd w:val="clear" w:color="auto" w:fill="auto"/>
      <w:vertAlign w:val="subscript"/>
    </w:rPr>
  </w:style>
  <w:style w:type="character" w:customStyle="1" w:styleId="WW8Num16z1">
    <w:name w:val="WW8Num16z1"/>
    <w:rsid w:val="00B02D58"/>
    <w:rPr>
      <w:rFonts w:ascii="OpenSymbol" w:hAnsi="OpenSymbol" w:cs="OpenSymbol"/>
    </w:rPr>
  </w:style>
  <w:style w:type="character" w:customStyle="1" w:styleId="WW8Num17z0">
    <w:name w:val="WW8Num17z0"/>
    <w:rsid w:val="00B02D58"/>
    <w:rPr>
      <w:rFonts w:ascii="Symbol" w:hAnsi="Symbol" w:cs="OpenSymbol"/>
      <w:color w:val="000000"/>
      <w:shd w:val="clear" w:color="auto" w:fill="auto"/>
      <w:vertAlign w:val="subscript"/>
    </w:rPr>
  </w:style>
  <w:style w:type="character" w:customStyle="1" w:styleId="WW8Num17z1">
    <w:name w:val="WW8Num17z1"/>
    <w:rsid w:val="00B02D58"/>
    <w:rPr>
      <w:rFonts w:ascii="OpenSymbol" w:hAnsi="OpenSymbol" w:cs="OpenSymbol"/>
    </w:rPr>
  </w:style>
  <w:style w:type="character" w:customStyle="1" w:styleId="WW8Num18z0">
    <w:name w:val="WW8Num18z0"/>
    <w:rsid w:val="00B02D58"/>
    <w:rPr>
      <w:rFonts w:ascii="Symbol" w:hAnsi="Symbol" w:cs="OpenSymbol"/>
    </w:rPr>
  </w:style>
  <w:style w:type="character" w:customStyle="1" w:styleId="WW8Num18z1">
    <w:name w:val="WW8Num18z1"/>
    <w:rsid w:val="00B02D58"/>
    <w:rPr>
      <w:rFonts w:ascii="OpenSymbol" w:hAnsi="OpenSymbol" w:cs="OpenSymbol"/>
    </w:rPr>
  </w:style>
  <w:style w:type="character" w:customStyle="1" w:styleId="WW8Num19z0">
    <w:name w:val="WW8Num19z0"/>
    <w:rsid w:val="00B02D58"/>
    <w:rPr>
      <w:rFonts w:ascii="Symbol" w:hAnsi="Symbol" w:cs="OpenSymbol"/>
      <w:color w:val="000000"/>
      <w:sz w:val="24"/>
      <w:szCs w:val="24"/>
    </w:rPr>
  </w:style>
  <w:style w:type="character" w:customStyle="1" w:styleId="WW8Num19z1">
    <w:name w:val="WW8Num19z1"/>
    <w:rsid w:val="00B02D58"/>
    <w:rPr>
      <w:rFonts w:ascii="OpenSymbol" w:hAnsi="OpenSymbol" w:cs="OpenSymbol"/>
    </w:rPr>
  </w:style>
  <w:style w:type="character" w:customStyle="1" w:styleId="WW8Num20z0">
    <w:name w:val="WW8Num20z0"/>
    <w:rsid w:val="00B02D58"/>
    <w:rPr>
      <w:rFonts w:ascii="Symbol" w:hAnsi="Symbol" w:cs="OpenSymbol"/>
      <w:color w:val="000000"/>
    </w:rPr>
  </w:style>
  <w:style w:type="character" w:customStyle="1" w:styleId="WW8Num20z1">
    <w:name w:val="WW8Num20z1"/>
    <w:rsid w:val="00B02D58"/>
    <w:rPr>
      <w:rFonts w:ascii="OpenSymbol" w:hAnsi="OpenSymbol" w:cs="OpenSymbol"/>
    </w:rPr>
  </w:style>
  <w:style w:type="character" w:customStyle="1" w:styleId="WW8Num21z0">
    <w:name w:val="WW8Num21z0"/>
    <w:rsid w:val="00B02D58"/>
    <w:rPr>
      <w:rFonts w:ascii="Symbol" w:hAnsi="Symbol" w:cs="OpenSymbol"/>
    </w:rPr>
  </w:style>
  <w:style w:type="character" w:customStyle="1" w:styleId="WW8Num21z1">
    <w:name w:val="WW8Num21z1"/>
    <w:rsid w:val="00B02D58"/>
    <w:rPr>
      <w:rFonts w:ascii="OpenSymbol" w:hAnsi="OpenSymbol" w:cs="OpenSymbol"/>
    </w:rPr>
  </w:style>
  <w:style w:type="character" w:customStyle="1" w:styleId="WW8Num22z0">
    <w:name w:val="WW8Num22z0"/>
    <w:rsid w:val="00B02D58"/>
    <w:rPr>
      <w:rFonts w:ascii="Symbol" w:hAnsi="Symbol" w:cs="OpenSymbol"/>
    </w:rPr>
  </w:style>
  <w:style w:type="character" w:customStyle="1" w:styleId="WW8Num22z1">
    <w:name w:val="WW8Num22z1"/>
    <w:rsid w:val="00B02D58"/>
    <w:rPr>
      <w:rFonts w:ascii="OpenSymbol" w:hAnsi="OpenSymbol" w:cs="OpenSymbol"/>
    </w:rPr>
  </w:style>
  <w:style w:type="character" w:customStyle="1" w:styleId="WW8Num23z0">
    <w:name w:val="WW8Num23z0"/>
    <w:rsid w:val="00B02D58"/>
    <w:rPr>
      <w:rFonts w:ascii="Symbol" w:hAnsi="Symbol" w:cs="OpenSymbol"/>
      <w:color w:val="000000"/>
      <w:sz w:val="24"/>
      <w:szCs w:val="24"/>
    </w:rPr>
  </w:style>
  <w:style w:type="character" w:customStyle="1" w:styleId="WW8Num23z1">
    <w:name w:val="WW8Num23z1"/>
    <w:rsid w:val="00B02D58"/>
    <w:rPr>
      <w:rFonts w:ascii="OpenSymbol" w:hAnsi="OpenSymbol" w:cs="OpenSymbol"/>
    </w:rPr>
  </w:style>
  <w:style w:type="character" w:customStyle="1" w:styleId="WW8Num24z0">
    <w:name w:val="WW8Num24z0"/>
    <w:rsid w:val="00B02D58"/>
    <w:rPr>
      <w:rFonts w:ascii="Symbol" w:hAnsi="Symbol" w:cs="OpenSymbol"/>
      <w:color w:val="000000"/>
      <w:sz w:val="24"/>
      <w:szCs w:val="24"/>
    </w:rPr>
  </w:style>
  <w:style w:type="character" w:customStyle="1" w:styleId="WW8Num24z1">
    <w:name w:val="WW8Num24z1"/>
    <w:rsid w:val="00B02D58"/>
    <w:rPr>
      <w:rFonts w:ascii="OpenSymbol" w:hAnsi="OpenSymbol" w:cs="OpenSymbol"/>
    </w:rPr>
  </w:style>
  <w:style w:type="character" w:customStyle="1" w:styleId="WW8Num25z0">
    <w:name w:val="WW8Num25z0"/>
    <w:rsid w:val="00B02D58"/>
    <w:rPr>
      <w:rFonts w:ascii="Symbol" w:hAnsi="Symbol" w:cs="OpenSymbol"/>
    </w:rPr>
  </w:style>
  <w:style w:type="character" w:customStyle="1" w:styleId="WW8Num25z1">
    <w:name w:val="WW8Num25z1"/>
    <w:rsid w:val="00B02D58"/>
    <w:rPr>
      <w:rFonts w:ascii="OpenSymbol" w:hAnsi="OpenSymbol" w:cs="OpenSymbol"/>
    </w:rPr>
  </w:style>
  <w:style w:type="character" w:customStyle="1" w:styleId="WW8Num26z0">
    <w:name w:val="WW8Num26z0"/>
    <w:rsid w:val="00B02D58"/>
    <w:rPr>
      <w:rFonts w:ascii="Symbol" w:hAnsi="Symbol" w:cs="OpenSymbol"/>
    </w:rPr>
  </w:style>
  <w:style w:type="character" w:customStyle="1" w:styleId="WW8Num26z1">
    <w:name w:val="WW8Num26z1"/>
    <w:rsid w:val="00B02D58"/>
    <w:rPr>
      <w:rFonts w:ascii="OpenSymbol" w:hAnsi="OpenSymbol" w:cs="OpenSymbol"/>
    </w:rPr>
  </w:style>
  <w:style w:type="character" w:customStyle="1" w:styleId="WW8Num27z0">
    <w:name w:val="WW8Num27z0"/>
    <w:rsid w:val="00B02D58"/>
    <w:rPr>
      <w:rFonts w:ascii="Symbol" w:hAnsi="Symbol" w:cs="OpenSymbol"/>
    </w:rPr>
  </w:style>
  <w:style w:type="character" w:customStyle="1" w:styleId="WW8Num27z1">
    <w:name w:val="WW8Num27z1"/>
    <w:rsid w:val="00B02D58"/>
    <w:rPr>
      <w:rFonts w:ascii="OpenSymbol" w:hAnsi="OpenSymbol" w:cs="OpenSymbol"/>
    </w:rPr>
  </w:style>
  <w:style w:type="character" w:customStyle="1" w:styleId="WW8Num28z0">
    <w:name w:val="WW8Num28z0"/>
    <w:rsid w:val="00B02D58"/>
    <w:rPr>
      <w:rFonts w:ascii="Symbol" w:hAnsi="Symbol" w:cs="OpenSymbol"/>
      <w:color w:val="000000"/>
      <w:sz w:val="24"/>
      <w:szCs w:val="24"/>
    </w:rPr>
  </w:style>
  <w:style w:type="character" w:customStyle="1" w:styleId="WW8Num28z1">
    <w:name w:val="WW8Num28z1"/>
    <w:rsid w:val="00B02D58"/>
    <w:rPr>
      <w:rFonts w:ascii="OpenSymbol" w:hAnsi="OpenSymbol" w:cs="OpenSymbol"/>
    </w:rPr>
  </w:style>
  <w:style w:type="character" w:customStyle="1" w:styleId="WW8Num29z0">
    <w:name w:val="WW8Num29z0"/>
    <w:rsid w:val="00B02D58"/>
    <w:rPr>
      <w:rFonts w:ascii="Symbol" w:hAnsi="Symbol" w:cs="OpenSymbol"/>
    </w:rPr>
  </w:style>
  <w:style w:type="character" w:customStyle="1" w:styleId="WW8Num29z1">
    <w:name w:val="WW8Num29z1"/>
    <w:rsid w:val="00B02D58"/>
    <w:rPr>
      <w:rFonts w:ascii="OpenSymbol" w:hAnsi="OpenSymbol" w:cs="OpenSymbol"/>
    </w:rPr>
  </w:style>
  <w:style w:type="character" w:customStyle="1" w:styleId="WW8Num30z0">
    <w:name w:val="WW8Num30z0"/>
    <w:rsid w:val="00B02D58"/>
    <w:rPr>
      <w:rFonts w:ascii="Symbol" w:hAnsi="Symbol" w:cs="OpenSymbol"/>
    </w:rPr>
  </w:style>
  <w:style w:type="character" w:customStyle="1" w:styleId="WW8Num30z1">
    <w:name w:val="WW8Num30z1"/>
    <w:rsid w:val="00B02D58"/>
    <w:rPr>
      <w:rFonts w:ascii="OpenSymbol" w:hAnsi="OpenSymbol" w:cs="OpenSymbol"/>
    </w:rPr>
  </w:style>
  <w:style w:type="character" w:customStyle="1" w:styleId="WW8Num31z0">
    <w:name w:val="WW8Num31z0"/>
    <w:rsid w:val="00B02D58"/>
    <w:rPr>
      <w:rFonts w:ascii="Symbol" w:hAnsi="Symbol" w:cs="OpenSymbol"/>
      <w:shd w:val="clear" w:color="auto" w:fill="auto"/>
    </w:rPr>
  </w:style>
  <w:style w:type="character" w:customStyle="1" w:styleId="WW8Num32z0">
    <w:name w:val="WW8Num32z0"/>
    <w:rsid w:val="00B02D58"/>
    <w:rPr>
      <w:rFonts w:ascii="Symbol" w:hAnsi="Symbol" w:cs="OpenSymbol"/>
    </w:rPr>
  </w:style>
  <w:style w:type="character" w:customStyle="1" w:styleId="WW8Num32z1">
    <w:name w:val="WW8Num32z1"/>
    <w:rsid w:val="00B02D58"/>
    <w:rPr>
      <w:rFonts w:ascii="OpenSymbol" w:hAnsi="OpenSymbol" w:cs="OpenSymbol"/>
    </w:rPr>
  </w:style>
  <w:style w:type="character" w:customStyle="1" w:styleId="WW8Num33z0">
    <w:name w:val="WW8Num33z0"/>
    <w:rsid w:val="00B02D58"/>
    <w:rPr>
      <w:rFonts w:ascii="Symbol" w:hAnsi="Symbol" w:cs="OpenSymbol"/>
    </w:rPr>
  </w:style>
  <w:style w:type="character" w:customStyle="1" w:styleId="WW8Num33z1">
    <w:name w:val="WW8Num33z1"/>
    <w:rsid w:val="00B02D58"/>
    <w:rPr>
      <w:rFonts w:ascii="OpenSymbol" w:hAnsi="OpenSymbol" w:cs="OpenSymbol"/>
    </w:rPr>
  </w:style>
  <w:style w:type="character" w:customStyle="1" w:styleId="WW8Num34z0">
    <w:name w:val="WW8Num34z0"/>
    <w:rsid w:val="00B02D58"/>
    <w:rPr>
      <w:rFonts w:ascii="Symbol" w:hAnsi="Symbol" w:cs="OpenSymbol"/>
    </w:rPr>
  </w:style>
  <w:style w:type="character" w:customStyle="1" w:styleId="WW8Num34z1">
    <w:name w:val="WW8Num34z1"/>
    <w:rsid w:val="00B02D58"/>
    <w:rPr>
      <w:rFonts w:ascii="OpenSymbol" w:hAnsi="OpenSymbol" w:cs="OpenSymbol"/>
    </w:rPr>
  </w:style>
  <w:style w:type="character" w:customStyle="1" w:styleId="WW8Num35z0">
    <w:name w:val="WW8Num35z0"/>
    <w:rsid w:val="00B02D58"/>
    <w:rPr>
      <w:rFonts w:ascii="Symbol" w:hAnsi="Symbol" w:cs="OpenSymbol"/>
    </w:rPr>
  </w:style>
  <w:style w:type="character" w:customStyle="1" w:styleId="WW8Num35z1">
    <w:name w:val="WW8Num35z1"/>
    <w:rsid w:val="00B02D58"/>
    <w:rPr>
      <w:rFonts w:ascii="OpenSymbol" w:hAnsi="OpenSymbol" w:cs="OpenSymbol"/>
    </w:rPr>
  </w:style>
  <w:style w:type="character" w:customStyle="1" w:styleId="WW8Num36z0">
    <w:name w:val="WW8Num36z0"/>
    <w:rsid w:val="00B02D58"/>
    <w:rPr>
      <w:rFonts w:ascii="Symbol" w:hAnsi="Symbol" w:cs="OpenSymbol"/>
    </w:rPr>
  </w:style>
  <w:style w:type="character" w:customStyle="1" w:styleId="WW8Num36z1">
    <w:name w:val="WW8Num36z1"/>
    <w:rsid w:val="00B02D58"/>
    <w:rPr>
      <w:rFonts w:ascii="OpenSymbol" w:hAnsi="OpenSymbol" w:cs="OpenSymbol"/>
    </w:rPr>
  </w:style>
  <w:style w:type="character" w:customStyle="1" w:styleId="WW8Num37z0">
    <w:name w:val="WW8Num37z0"/>
    <w:rsid w:val="00B02D58"/>
    <w:rPr>
      <w:rFonts w:ascii="Symbol" w:hAnsi="Symbol" w:cs="OpenSymbol"/>
      <w:color w:val="000000"/>
      <w:kern w:val="1"/>
      <w:shd w:val="clear" w:color="auto" w:fill="auto"/>
      <w:lang w:val="pl-PL" w:bidi="ar-SA"/>
    </w:rPr>
  </w:style>
  <w:style w:type="character" w:customStyle="1" w:styleId="WW8Num37z1">
    <w:name w:val="WW8Num37z1"/>
    <w:rsid w:val="00B02D58"/>
    <w:rPr>
      <w:rFonts w:ascii="OpenSymbol" w:hAnsi="OpenSymbol" w:cs="OpenSymbol"/>
    </w:rPr>
  </w:style>
  <w:style w:type="character" w:customStyle="1" w:styleId="WW8Num38z0">
    <w:name w:val="WW8Num38z0"/>
    <w:rsid w:val="00B02D58"/>
    <w:rPr>
      <w:rFonts w:ascii="Symbol" w:hAnsi="Symbol" w:cs="OpenSymbol"/>
    </w:rPr>
  </w:style>
  <w:style w:type="character" w:customStyle="1" w:styleId="WW8Num38z1">
    <w:name w:val="WW8Num38z1"/>
    <w:rsid w:val="00B02D58"/>
    <w:rPr>
      <w:rFonts w:ascii="OpenSymbol" w:hAnsi="OpenSymbol" w:cs="OpenSymbol"/>
    </w:rPr>
  </w:style>
  <w:style w:type="character" w:customStyle="1" w:styleId="WW8Num39z0">
    <w:name w:val="WW8Num39z0"/>
    <w:rsid w:val="00B02D58"/>
    <w:rPr>
      <w:rFonts w:ascii="Symbol" w:hAnsi="Symbol" w:cs="OpenSymbol"/>
      <w:kern w:val="1"/>
      <w:lang w:val="pl-PL" w:bidi="ar-SA"/>
    </w:rPr>
  </w:style>
  <w:style w:type="character" w:customStyle="1" w:styleId="WW8Num39z1">
    <w:name w:val="WW8Num39z1"/>
    <w:rsid w:val="00B02D58"/>
    <w:rPr>
      <w:rFonts w:ascii="OpenSymbol" w:hAnsi="OpenSymbol" w:cs="OpenSymbol"/>
    </w:rPr>
  </w:style>
  <w:style w:type="character" w:customStyle="1" w:styleId="WW8Num40z0">
    <w:name w:val="WW8Num40z0"/>
    <w:rsid w:val="00B02D58"/>
    <w:rPr>
      <w:rFonts w:ascii="Symbol" w:hAnsi="Symbol" w:cs="OpenSymbol"/>
      <w:color w:val="000000"/>
      <w:shd w:val="clear" w:color="auto" w:fill="auto"/>
    </w:rPr>
  </w:style>
  <w:style w:type="character" w:customStyle="1" w:styleId="WW8Num40z1">
    <w:name w:val="WW8Num40z1"/>
    <w:rsid w:val="00B02D58"/>
    <w:rPr>
      <w:rFonts w:ascii="OpenSymbol" w:hAnsi="OpenSymbol" w:cs="OpenSymbol"/>
    </w:rPr>
  </w:style>
  <w:style w:type="character" w:customStyle="1" w:styleId="WW8Num41z0">
    <w:name w:val="WW8Num41z0"/>
    <w:rsid w:val="00B02D58"/>
    <w:rPr>
      <w:rFonts w:ascii="Symbol" w:hAnsi="Symbol" w:cs="OpenSymbol"/>
    </w:rPr>
  </w:style>
  <w:style w:type="character" w:customStyle="1" w:styleId="WW8Num41z1">
    <w:name w:val="WW8Num41z1"/>
    <w:rsid w:val="00B02D58"/>
    <w:rPr>
      <w:rFonts w:ascii="OpenSymbol" w:hAnsi="OpenSymbol" w:cs="OpenSymbol"/>
    </w:rPr>
  </w:style>
  <w:style w:type="character" w:customStyle="1" w:styleId="WW8Num42z0">
    <w:name w:val="WW8Num42z0"/>
    <w:rsid w:val="00B02D58"/>
    <w:rPr>
      <w:rFonts w:ascii="Symbol" w:hAnsi="Symbol" w:cs="OpenSymbol"/>
      <w:color w:val="000000"/>
      <w:sz w:val="24"/>
      <w:szCs w:val="24"/>
    </w:rPr>
  </w:style>
  <w:style w:type="character" w:customStyle="1" w:styleId="WW8Num42z1">
    <w:name w:val="WW8Num42z1"/>
    <w:rsid w:val="00B02D58"/>
    <w:rPr>
      <w:rFonts w:ascii="OpenSymbol" w:hAnsi="OpenSymbol" w:cs="OpenSymbol"/>
    </w:rPr>
  </w:style>
  <w:style w:type="character" w:customStyle="1" w:styleId="WW8Num43z0">
    <w:name w:val="WW8Num43z0"/>
    <w:rsid w:val="00B02D58"/>
    <w:rPr>
      <w:rFonts w:ascii="Symbol" w:hAnsi="Symbol" w:cs="OpenSymbol"/>
      <w:position w:val="0"/>
      <w:sz w:val="24"/>
      <w:shd w:val="clear" w:color="auto" w:fill="auto"/>
      <w:vertAlign w:val="baseline"/>
    </w:rPr>
  </w:style>
  <w:style w:type="character" w:customStyle="1" w:styleId="WW8Num43z1">
    <w:name w:val="WW8Num43z1"/>
    <w:rsid w:val="00B02D58"/>
    <w:rPr>
      <w:rFonts w:ascii="OpenSymbol" w:hAnsi="OpenSymbol" w:cs="OpenSymbol"/>
    </w:rPr>
  </w:style>
  <w:style w:type="character" w:customStyle="1" w:styleId="WW8Num44z0">
    <w:name w:val="WW8Num44z0"/>
    <w:rsid w:val="00B02D58"/>
    <w:rPr>
      <w:rFonts w:ascii="Symbol" w:hAnsi="Symbol" w:cs="OpenSymbol"/>
    </w:rPr>
  </w:style>
  <w:style w:type="character" w:customStyle="1" w:styleId="WW8Num44z1">
    <w:name w:val="WW8Num44z1"/>
    <w:rsid w:val="00B02D58"/>
    <w:rPr>
      <w:rFonts w:ascii="OpenSymbol" w:hAnsi="OpenSymbol" w:cs="OpenSymbol"/>
    </w:rPr>
  </w:style>
  <w:style w:type="character" w:customStyle="1" w:styleId="WW8Num45z0">
    <w:name w:val="WW8Num45z0"/>
    <w:rsid w:val="00B02D58"/>
    <w:rPr>
      <w:rFonts w:ascii="Symbol" w:hAnsi="Symbol" w:cs="OpenSymbol"/>
    </w:rPr>
  </w:style>
  <w:style w:type="character" w:customStyle="1" w:styleId="WW8Num45z1">
    <w:name w:val="WW8Num45z1"/>
    <w:rsid w:val="00B02D58"/>
    <w:rPr>
      <w:rFonts w:ascii="OpenSymbol" w:hAnsi="OpenSymbol" w:cs="OpenSymbol"/>
    </w:rPr>
  </w:style>
  <w:style w:type="character" w:customStyle="1" w:styleId="WW8Num46z0">
    <w:name w:val="WW8Num46z0"/>
    <w:rsid w:val="00B02D58"/>
    <w:rPr>
      <w:rFonts w:ascii="Symbol" w:hAnsi="Symbol" w:cs="OpenSymbol"/>
    </w:rPr>
  </w:style>
  <w:style w:type="character" w:customStyle="1" w:styleId="WW8Num46z1">
    <w:name w:val="WW8Num46z1"/>
    <w:rsid w:val="00B02D58"/>
    <w:rPr>
      <w:rFonts w:ascii="OpenSymbol" w:hAnsi="OpenSymbol" w:cs="OpenSymbol"/>
    </w:rPr>
  </w:style>
  <w:style w:type="character" w:customStyle="1" w:styleId="WW8Num47z0">
    <w:name w:val="WW8Num47z0"/>
    <w:rsid w:val="00B02D58"/>
    <w:rPr>
      <w:rFonts w:ascii="Symbol" w:hAnsi="Symbol" w:cs="OpenSymbol"/>
    </w:rPr>
  </w:style>
  <w:style w:type="character" w:customStyle="1" w:styleId="WW8Num47z1">
    <w:name w:val="WW8Num47z1"/>
    <w:rsid w:val="00B02D58"/>
    <w:rPr>
      <w:rFonts w:ascii="OpenSymbol" w:hAnsi="OpenSymbol" w:cs="OpenSymbol"/>
    </w:rPr>
  </w:style>
  <w:style w:type="character" w:customStyle="1" w:styleId="WW8Num48z0">
    <w:name w:val="WW8Num48z0"/>
    <w:rsid w:val="00B02D58"/>
    <w:rPr>
      <w:rFonts w:ascii="Symbol" w:hAnsi="Symbol" w:cs="OpenSymbol"/>
    </w:rPr>
  </w:style>
  <w:style w:type="character" w:customStyle="1" w:styleId="WW8Num48z1">
    <w:name w:val="WW8Num48z1"/>
    <w:rsid w:val="00B02D58"/>
    <w:rPr>
      <w:rFonts w:ascii="OpenSymbol" w:hAnsi="OpenSymbol" w:cs="OpenSymbol"/>
    </w:rPr>
  </w:style>
  <w:style w:type="character" w:customStyle="1" w:styleId="WW8Num4z1">
    <w:name w:val="WW8Num4z1"/>
    <w:rsid w:val="00B02D58"/>
    <w:rPr>
      <w:rFonts w:ascii="OpenSymbol" w:hAnsi="OpenSymbol" w:cs="Courier New"/>
    </w:rPr>
  </w:style>
  <w:style w:type="character" w:customStyle="1" w:styleId="WW8Num49z0">
    <w:name w:val="WW8Num49z0"/>
    <w:rsid w:val="00B02D58"/>
    <w:rPr>
      <w:rFonts w:ascii="Symbol" w:hAnsi="Symbol" w:cs="OpenSymbol"/>
      <w:shd w:val="clear" w:color="auto" w:fill="auto"/>
    </w:rPr>
  </w:style>
  <w:style w:type="character" w:customStyle="1" w:styleId="WW8Num49z1">
    <w:name w:val="WW8Num49z1"/>
    <w:rsid w:val="00B02D58"/>
    <w:rPr>
      <w:rFonts w:ascii="OpenSymbol" w:hAnsi="OpenSymbol" w:cs="OpenSymbol"/>
    </w:rPr>
  </w:style>
  <w:style w:type="character" w:customStyle="1" w:styleId="WW8Num50z0">
    <w:name w:val="WW8Num50z0"/>
    <w:rsid w:val="00B02D58"/>
    <w:rPr>
      <w:rFonts w:ascii="Symbol" w:hAnsi="Symbol" w:cs="OpenSymbol"/>
    </w:rPr>
  </w:style>
  <w:style w:type="character" w:customStyle="1" w:styleId="WW8Num50z1">
    <w:name w:val="WW8Num50z1"/>
    <w:rsid w:val="00B02D58"/>
    <w:rPr>
      <w:rFonts w:ascii="OpenSymbol" w:hAnsi="OpenSymbol" w:cs="OpenSymbol"/>
    </w:rPr>
  </w:style>
  <w:style w:type="character" w:customStyle="1" w:styleId="WW8Num51z0">
    <w:name w:val="WW8Num51z0"/>
    <w:rsid w:val="00B02D58"/>
    <w:rPr>
      <w:rFonts w:ascii="Symbol" w:hAnsi="Symbol" w:cs="OpenSymbol"/>
    </w:rPr>
  </w:style>
  <w:style w:type="character" w:customStyle="1" w:styleId="WW8Num51z1">
    <w:name w:val="WW8Num51z1"/>
    <w:rsid w:val="00B02D58"/>
    <w:rPr>
      <w:rFonts w:ascii="OpenSymbol" w:hAnsi="OpenSymbol" w:cs="OpenSymbol"/>
    </w:rPr>
  </w:style>
  <w:style w:type="character" w:customStyle="1" w:styleId="WW8Num52z0">
    <w:name w:val="WW8Num52z0"/>
    <w:rsid w:val="00B02D58"/>
    <w:rPr>
      <w:rFonts w:ascii="Symbol" w:hAnsi="Symbol" w:cs="OpenSymbol"/>
    </w:rPr>
  </w:style>
  <w:style w:type="character" w:customStyle="1" w:styleId="WW8Num52z1">
    <w:name w:val="WW8Num52z1"/>
    <w:rsid w:val="00B02D58"/>
    <w:rPr>
      <w:rFonts w:ascii="OpenSymbol" w:hAnsi="OpenSymbol" w:cs="OpenSymbol"/>
    </w:rPr>
  </w:style>
  <w:style w:type="character" w:customStyle="1" w:styleId="WW8Num53z0">
    <w:name w:val="WW8Num53z0"/>
    <w:rsid w:val="00B02D58"/>
    <w:rPr>
      <w:rFonts w:ascii="Symbol" w:hAnsi="Symbol" w:cs="OpenSymbol"/>
    </w:rPr>
  </w:style>
  <w:style w:type="character" w:customStyle="1" w:styleId="WW8Num53z1">
    <w:name w:val="WW8Num53z1"/>
    <w:rsid w:val="00B02D58"/>
    <w:rPr>
      <w:rFonts w:ascii="OpenSymbol" w:hAnsi="OpenSymbol" w:cs="OpenSymbol"/>
    </w:rPr>
  </w:style>
  <w:style w:type="character" w:customStyle="1" w:styleId="WW8Num54z0">
    <w:name w:val="WW8Num54z0"/>
    <w:rsid w:val="00B02D58"/>
    <w:rPr>
      <w:rFonts w:ascii="Symbol" w:hAnsi="Symbol" w:cs="OpenSymbol"/>
    </w:rPr>
  </w:style>
  <w:style w:type="character" w:customStyle="1" w:styleId="WW8Num54z1">
    <w:name w:val="WW8Num54z1"/>
    <w:rsid w:val="00B02D58"/>
    <w:rPr>
      <w:rFonts w:ascii="OpenSymbol" w:hAnsi="OpenSymbol" w:cs="OpenSymbol"/>
    </w:rPr>
  </w:style>
  <w:style w:type="character" w:customStyle="1" w:styleId="WW8Num55z0">
    <w:name w:val="WW8Num55z0"/>
    <w:rsid w:val="00B02D58"/>
    <w:rPr>
      <w:rFonts w:ascii="Symbol" w:hAnsi="Symbol" w:cs="OpenSymbol"/>
    </w:rPr>
  </w:style>
  <w:style w:type="character" w:customStyle="1" w:styleId="WW8Num55z1">
    <w:name w:val="WW8Num55z1"/>
    <w:rsid w:val="00B02D58"/>
    <w:rPr>
      <w:rFonts w:ascii="OpenSymbol" w:hAnsi="OpenSymbol" w:cs="OpenSymbol"/>
    </w:rPr>
  </w:style>
  <w:style w:type="character" w:customStyle="1" w:styleId="WW8Num56z0">
    <w:name w:val="WW8Num56z0"/>
    <w:rsid w:val="00B02D58"/>
    <w:rPr>
      <w:rFonts w:ascii="Symbol" w:hAnsi="Symbol" w:cs="OpenSymbol"/>
    </w:rPr>
  </w:style>
  <w:style w:type="character" w:customStyle="1" w:styleId="WW8Num56z1">
    <w:name w:val="WW8Num56z1"/>
    <w:rsid w:val="00B02D58"/>
    <w:rPr>
      <w:rFonts w:ascii="OpenSymbol" w:hAnsi="OpenSymbol" w:cs="OpenSymbol"/>
    </w:rPr>
  </w:style>
  <w:style w:type="character" w:customStyle="1" w:styleId="WW8Num57z0">
    <w:name w:val="WW8Num57z0"/>
    <w:rsid w:val="00B02D58"/>
    <w:rPr>
      <w:rFonts w:ascii="Symbol" w:hAnsi="Symbol" w:cs="OpenSymbol"/>
    </w:rPr>
  </w:style>
  <w:style w:type="character" w:customStyle="1" w:styleId="WW8Num57z1">
    <w:name w:val="WW8Num57z1"/>
    <w:rsid w:val="00B02D58"/>
    <w:rPr>
      <w:rFonts w:ascii="OpenSymbol" w:hAnsi="OpenSymbol" w:cs="OpenSymbol"/>
    </w:rPr>
  </w:style>
  <w:style w:type="character" w:customStyle="1" w:styleId="WW8Num58z0">
    <w:name w:val="WW8Num58z0"/>
    <w:rsid w:val="00B02D58"/>
    <w:rPr>
      <w:rFonts w:ascii="Symbol" w:hAnsi="Symbol" w:cs="OpenSymbol"/>
    </w:rPr>
  </w:style>
  <w:style w:type="character" w:customStyle="1" w:styleId="WW8Num58z1">
    <w:name w:val="WW8Num58z1"/>
    <w:rsid w:val="00B02D58"/>
    <w:rPr>
      <w:rFonts w:ascii="OpenSymbol" w:hAnsi="OpenSymbol" w:cs="OpenSymbol"/>
    </w:rPr>
  </w:style>
  <w:style w:type="character" w:customStyle="1" w:styleId="WW8Num59z0">
    <w:name w:val="WW8Num59z0"/>
    <w:rsid w:val="00B02D58"/>
    <w:rPr>
      <w:rFonts w:ascii="Symbol" w:hAnsi="Symbol" w:cs="OpenSymbol"/>
    </w:rPr>
  </w:style>
  <w:style w:type="character" w:customStyle="1" w:styleId="WW8Num59z1">
    <w:name w:val="WW8Num59z1"/>
    <w:rsid w:val="00B02D58"/>
    <w:rPr>
      <w:rFonts w:ascii="OpenSymbol" w:hAnsi="OpenSymbol" w:cs="OpenSymbol"/>
    </w:rPr>
  </w:style>
  <w:style w:type="character" w:customStyle="1" w:styleId="WW8Num60z0">
    <w:name w:val="WW8Num60z0"/>
    <w:rsid w:val="00B02D58"/>
    <w:rPr>
      <w:rFonts w:ascii="Symbol" w:hAnsi="Symbol" w:cs="OpenSymbol"/>
    </w:rPr>
  </w:style>
  <w:style w:type="character" w:customStyle="1" w:styleId="WW8Num60z1">
    <w:name w:val="WW8Num60z1"/>
    <w:rsid w:val="00B02D58"/>
    <w:rPr>
      <w:rFonts w:ascii="OpenSymbol" w:hAnsi="OpenSymbol" w:cs="OpenSymbol"/>
    </w:rPr>
  </w:style>
  <w:style w:type="character" w:customStyle="1" w:styleId="WW8Num61z0">
    <w:name w:val="WW8Num61z0"/>
    <w:rsid w:val="00B02D58"/>
    <w:rPr>
      <w:rFonts w:ascii="Symbol" w:hAnsi="Symbol" w:cs="OpenSymbol"/>
    </w:rPr>
  </w:style>
  <w:style w:type="character" w:customStyle="1" w:styleId="WW8Num61z1">
    <w:name w:val="WW8Num61z1"/>
    <w:rsid w:val="00B02D58"/>
    <w:rPr>
      <w:rFonts w:ascii="OpenSymbol" w:hAnsi="OpenSymbol" w:cs="OpenSymbol"/>
    </w:rPr>
  </w:style>
  <w:style w:type="character" w:customStyle="1" w:styleId="WW8Num62z0">
    <w:name w:val="WW8Num62z0"/>
    <w:rsid w:val="00B02D58"/>
    <w:rPr>
      <w:rFonts w:ascii="Symbol" w:hAnsi="Symbol" w:cs="OpenSymbol"/>
    </w:rPr>
  </w:style>
  <w:style w:type="character" w:customStyle="1" w:styleId="WW8Num62z1">
    <w:name w:val="WW8Num62z1"/>
    <w:rsid w:val="00B02D58"/>
    <w:rPr>
      <w:rFonts w:ascii="OpenSymbol" w:hAnsi="OpenSymbol" w:cs="OpenSymbol"/>
    </w:rPr>
  </w:style>
  <w:style w:type="character" w:customStyle="1" w:styleId="WW8Num63z0">
    <w:name w:val="WW8Num63z0"/>
    <w:rsid w:val="00B02D58"/>
    <w:rPr>
      <w:rFonts w:ascii="Symbol" w:hAnsi="Symbol" w:cs="OpenSymbol"/>
      <w:shd w:val="clear" w:color="auto" w:fill="auto"/>
    </w:rPr>
  </w:style>
  <w:style w:type="character" w:customStyle="1" w:styleId="WW8Num63z1">
    <w:name w:val="WW8Num63z1"/>
    <w:rsid w:val="00B02D58"/>
    <w:rPr>
      <w:rFonts w:ascii="OpenSymbol" w:hAnsi="OpenSymbol" w:cs="OpenSymbol"/>
    </w:rPr>
  </w:style>
  <w:style w:type="character" w:customStyle="1" w:styleId="WW8Num64z0">
    <w:name w:val="WW8Num64z0"/>
    <w:rsid w:val="00B02D58"/>
    <w:rPr>
      <w:rFonts w:ascii="Symbol" w:hAnsi="Symbol" w:cs="OpenSymbol"/>
    </w:rPr>
  </w:style>
  <w:style w:type="character" w:customStyle="1" w:styleId="WW8Num64z1">
    <w:name w:val="WW8Num64z1"/>
    <w:rsid w:val="00B02D58"/>
    <w:rPr>
      <w:rFonts w:ascii="OpenSymbol" w:hAnsi="OpenSymbol" w:cs="OpenSymbol"/>
    </w:rPr>
  </w:style>
  <w:style w:type="character" w:customStyle="1" w:styleId="WW8Num20z2">
    <w:name w:val="WW8Num20z2"/>
    <w:rsid w:val="00B02D58"/>
    <w:rPr>
      <w:rFonts w:ascii="Wingdings" w:hAnsi="Wingdings" w:cs="Wingdings"/>
    </w:rPr>
  </w:style>
  <w:style w:type="character" w:customStyle="1" w:styleId="WW8Num20z3">
    <w:name w:val="WW8Num20z3"/>
    <w:rsid w:val="00B02D58"/>
    <w:rPr>
      <w:rFonts w:ascii="Symbol" w:hAnsi="Symbol" w:cs="Symbol"/>
    </w:rPr>
  </w:style>
  <w:style w:type="character" w:customStyle="1" w:styleId="WW8Num20z4">
    <w:name w:val="WW8Num20z4"/>
    <w:rsid w:val="00B02D58"/>
  </w:style>
  <w:style w:type="character" w:customStyle="1" w:styleId="WW8Num20z5">
    <w:name w:val="WW8Num20z5"/>
    <w:rsid w:val="00B02D58"/>
  </w:style>
  <w:style w:type="character" w:customStyle="1" w:styleId="WW8Num20z6">
    <w:name w:val="WW8Num20z6"/>
    <w:rsid w:val="00B02D58"/>
  </w:style>
  <w:style w:type="character" w:customStyle="1" w:styleId="WW8Num20z7">
    <w:name w:val="WW8Num20z7"/>
    <w:rsid w:val="00B02D58"/>
  </w:style>
  <w:style w:type="character" w:customStyle="1" w:styleId="WW8Num20z8">
    <w:name w:val="WW8Num20z8"/>
    <w:rsid w:val="00B02D58"/>
  </w:style>
  <w:style w:type="character" w:customStyle="1" w:styleId="WW8Num21z2">
    <w:name w:val="WW8Num21z2"/>
    <w:rsid w:val="00B02D58"/>
    <w:rPr>
      <w:rFonts w:ascii="Wingdings" w:hAnsi="Wingdings" w:cs="Wingdings"/>
    </w:rPr>
  </w:style>
  <w:style w:type="character" w:customStyle="1" w:styleId="WW8Num21z4">
    <w:name w:val="WW8Num21z4"/>
    <w:rsid w:val="00B02D58"/>
  </w:style>
  <w:style w:type="character" w:customStyle="1" w:styleId="WW8Num21z5">
    <w:name w:val="WW8Num21z5"/>
    <w:rsid w:val="00B02D58"/>
  </w:style>
  <w:style w:type="character" w:customStyle="1" w:styleId="WW8Num21z6">
    <w:name w:val="WW8Num21z6"/>
    <w:rsid w:val="00B02D58"/>
  </w:style>
  <w:style w:type="character" w:customStyle="1" w:styleId="WW8Num21z7">
    <w:name w:val="WW8Num21z7"/>
    <w:rsid w:val="00B02D58"/>
  </w:style>
  <w:style w:type="character" w:customStyle="1" w:styleId="WW8Num21z8">
    <w:name w:val="WW8Num21z8"/>
    <w:rsid w:val="00B02D58"/>
  </w:style>
  <w:style w:type="character" w:customStyle="1" w:styleId="WW8Num28z2">
    <w:name w:val="WW8Num28z2"/>
    <w:rsid w:val="00B02D58"/>
  </w:style>
  <w:style w:type="character" w:customStyle="1" w:styleId="WW8Num28z3">
    <w:name w:val="WW8Num28z3"/>
    <w:rsid w:val="00B02D58"/>
  </w:style>
  <w:style w:type="character" w:customStyle="1" w:styleId="WW8Num28z4">
    <w:name w:val="WW8Num28z4"/>
    <w:rsid w:val="00B02D58"/>
  </w:style>
  <w:style w:type="character" w:customStyle="1" w:styleId="WW8Num28z5">
    <w:name w:val="WW8Num28z5"/>
    <w:rsid w:val="00B02D58"/>
  </w:style>
  <w:style w:type="character" w:customStyle="1" w:styleId="WW8Num28z6">
    <w:name w:val="WW8Num28z6"/>
    <w:rsid w:val="00B02D58"/>
  </w:style>
  <w:style w:type="character" w:customStyle="1" w:styleId="WW8Num28z7">
    <w:name w:val="WW8Num28z7"/>
    <w:rsid w:val="00B02D58"/>
  </w:style>
  <w:style w:type="character" w:customStyle="1" w:styleId="WW8Num28z8">
    <w:name w:val="WW8Num28z8"/>
    <w:rsid w:val="00B02D58"/>
  </w:style>
  <w:style w:type="character" w:customStyle="1" w:styleId="WW8Num21z3">
    <w:name w:val="WW8Num21z3"/>
    <w:rsid w:val="00B02D58"/>
    <w:rPr>
      <w:rFonts w:ascii="Symbol" w:hAnsi="Symbol" w:cs="Symbol"/>
    </w:rPr>
  </w:style>
  <w:style w:type="character" w:customStyle="1" w:styleId="WW8Num22z2">
    <w:name w:val="WW8Num22z2"/>
    <w:rsid w:val="00B02D58"/>
    <w:rPr>
      <w:rFonts w:ascii="Wingdings" w:hAnsi="Wingdings" w:cs="Wingdings"/>
    </w:rPr>
  </w:style>
  <w:style w:type="character" w:customStyle="1" w:styleId="WW8Num22z4">
    <w:name w:val="WW8Num22z4"/>
    <w:rsid w:val="00B02D58"/>
  </w:style>
  <w:style w:type="character" w:customStyle="1" w:styleId="WW8Num22z5">
    <w:name w:val="WW8Num22z5"/>
    <w:rsid w:val="00B02D58"/>
  </w:style>
  <w:style w:type="character" w:customStyle="1" w:styleId="WW8Num22z6">
    <w:name w:val="WW8Num22z6"/>
    <w:rsid w:val="00B02D58"/>
  </w:style>
  <w:style w:type="character" w:customStyle="1" w:styleId="WW8Num22z7">
    <w:name w:val="WW8Num22z7"/>
    <w:rsid w:val="00B02D58"/>
  </w:style>
  <w:style w:type="character" w:customStyle="1" w:styleId="WW8Num22z8">
    <w:name w:val="WW8Num22z8"/>
    <w:rsid w:val="00B02D58"/>
  </w:style>
  <w:style w:type="character" w:customStyle="1" w:styleId="WW8Num29z2">
    <w:name w:val="WW8Num29z2"/>
    <w:rsid w:val="00B02D58"/>
  </w:style>
  <w:style w:type="character" w:customStyle="1" w:styleId="WW8Num29z3">
    <w:name w:val="WW8Num29z3"/>
    <w:rsid w:val="00B02D58"/>
  </w:style>
  <w:style w:type="character" w:customStyle="1" w:styleId="WW8Num29z4">
    <w:name w:val="WW8Num29z4"/>
    <w:rsid w:val="00B02D58"/>
  </w:style>
  <w:style w:type="character" w:customStyle="1" w:styleId="WW8Num29z5">
    <w:name w:val="WW8Num29z5"/>
    <w:rsid w:val="00B02D58"/>
  </w:style>
  <w:style w:type="character" w:customStyle="1" w:styleId="WW8Num29z6">
    <w:name w:val="WW8Num29z6"/>
    <w:rsid w:val="00B02D58"/>
  </w:style>
  <w:style w:type="character" w:customStyle="1" w:styleId="WW8Num29z7">
    <w:name w:val="WW8Num29z7"/>
    <w:rsid w:val="00B02D58"/>
  </w:style>
  <w:style w:type="character" w:customStyle="1" w:styleId="WW8Num29z8">
    <w:name w:val="WW8Num29z8"/>
    <w:rsid w:val="00B02D58"/>
  </w:style>
  <w:style w:type="character" w:customStyle="1" w:styleId="WW8Num37z2">
    <w:name w:val="WW8Num37z2"/>
    <w:rsid w:val="00B02D58"/>
  </w:style>
  <w:style w:type="character" w:customStyle="1" w:styleId="WW8Num37z3">
    <w:name w:val="WW8Num37z3"/>
    <w:rsid w:val="00B02D58"/>
  </w:style>
  <w:style w:type="character" w:customStyle="1" w:styleId="WW8Num37z4">
    <w:name w:val="WW8Num37z4"/>
    <w:rsid w:val="00B02D58"/>
  </w:style>
  <w:style w:type="character" w:customStyle="1" w:styleId="WW8Num37z5">
    <w:name w:val="WW8Num37z5"/>
    <w:rsid w:val="00B02D58"/>
  </w:style>
  <w:style w:type="character" w:customStyle="1" w:styleId="WW8Num37z6">
    <w:name w:val="WW8Num37z6"/>
    <w:rsid w:val="00B02D58"/>
  </w:style>
  <w:style w:type="character" w:customStyle="1" w:styleId="WW8Num37z7">
    <w:name w:val="WW8Num37z7"/>
    <w:rsid w:val="00B02D58"/>
  </w:style>
  <w:style w:type="character" w:customStyle="1" w:styleId="WW8Num37z8">
    <w:name w:val="WW8Num37z8"/>
    <w:rsid w:val="00B02D58"/>
  </w:style>
  <w:style w:type="character" w:customStyle="1" w:styleId="WW8Num27z2">
    <w:name w:val="WW8Num27z2"/>
    <w:rsid w:val="00B02D58"/>
    <w:rPr>
      <w:rFonts w:ascii="Wingdings" w:hAnsi="Wingdings" w:cs="Wingdings"/>
    </w:rPr>
  </w:style>
  <w:style w:type="character" w:customStyle="1" w:styleId="WW8Num27z3">
    <w:name w:val="WW8Num27z3"/>
    <w:rsid w:val="00B02D58"/>
    <w:rPr>
      <w:rFonts w:ascii="Symbol" w:hAnsi="Symbol" w:cs="Symbol"/>
    </w:rPr>
  </w:style>
  <w:style w:type="character" w:customStyle="1" w:styleId="WW8Num27z4">
    <w:name w:val="WW8Num27z4"/>
    <w:rsid w:val="00B02D58"/>
  </w:style>
  <w:style w:type="character" w:customStyle="1" w:styleId="WW8Num27z5">
    <w:name w:val="WW8Num27z5"/>
    <w:rsid w:val="00B02D58"/>
  </w:style>
  <w:style w:type="character" w:customStyle="1" w:styleId="WW8Num27z6">
    <w:name w:val="WW8Num27z6"/>
    <w:rsid w:val="00B02D58"/>
  </w:style>
  <w:style w:type="character" w:customStyle="1" w:styleId="WW8Num27z7">
    <w:name w:val="WW8Num27z7"/>
    <w:rsid w:val="00B02D58"/>
  </w:style>
  <w:style w:type="character" w:customStyle="1" w:styleId="WW8Num27z8">
    <w:name w:val="WW8Num27z8"/>
    <w:rsid w:val="00B02D58"/>
  </w:style>
  <w:style w:type="character" w:customStyle="1" w:styleId="WW8Num38z2">
    <w:name w:val="WW8Num38z2"/>
    <w:rsid w:val="00B02D58"/>
  </w:style>
  <w:style w:type="character" w:customStyle="1" w:styleId="WW8Num38z3">
    <w:name w:val="WW8Num38z3"/>
    <w:rsid w:val="00B02D58"/>
  </w:style>
  <w:style w:type="character" w:customStyle="1" w:styleId="WW8Num38z4">
    <w:name w:val="WW8Num38z4"/>
    <w:rsid w:val="00B02D58"/>
  </w:style>
  <w:style w:type="character" w:customStyle="1" w:styleId="WW8Num38z5">
    <w:name w:val="WW8Num38z5"/>
    <w:rsid w:val="00B02D58"/>
  </w:style>
  <w:style w:type="character" w:customStyle="1" w:styleId="WW8Num38z6">
    <w:name w:val="WW8Num38z6"/>
    <w:rsid w:val="00B02D58"/>
  </w:style>
  <w:style w:type="character" w:customStyle="1" w:styleId="WW8Num38z7">
    <w:name w:val="WW8Num38z7"/>
    <w:rsid w:val="00B02D58"/>
  </w:style>
  <w:style w:type="character" w:customStyle="1" w:styleId="WW8Num38z8">
    <w:name w:val="WW8Num38z8"/>
    <w:rsid w:val="00B02D58"/>
  </w:style>
  <w:style w:type="character" w:customStyle="1" w:styleId="WW8Num30z2">
    <w:name w:val="WW8Num30z2"/>
    <w:rsid w:val="00B02D58"/>
    <w:rPr>
      <w:rFonts w:ascii="Wingdings" w:hAnsi="Wingdings" w:cs="Wingdings"/>
    </w:rPr>
  </w:style>
  <w:style w:type="character" w:customStyle="1" w:styleId="WW8Num30z3">
    <w:name w:val="WW8Num30z3"/>
    <w:rsid w:val="00B02D58"/>
    <w:rPr>
      <w:rFonts w:ascii="Symbol" w:hAnsi="Symbol" w:cs="Symbol"/>
    </w:rPr>
  </w:style>
  <w:style w:type="character" w:customStyle="1" w:styleId="WW8Num30z4">
    <w:name w:val="WW8Num30z4"/>
    <w:rsid w:val="00B02D58"/>
  </w:style>
  <w:style w:type="character" w:customStyle="1" w:styleId="WW8Num30z5">
    <w:name w:val="WW8Num30z5"/>
    <w:rsid w:val="00B02D58"/>
  </w:style>
  <w:style w:type="character" w:customStyle="1" w:styleId="WW8Num30z6">
    <w:name w:val="WW8Num30z6"/>
    <w:rsid w:val="00B02D58"/>
  </w:style>
  <w:style w:type="character" w:customStyle="1" w:styleId="WW8Num30z7">
    <w:name w:val="WW8Num30z7"/>
    <w:rsid w:val="00B02D58"/>
  </w:style>
  <w:style w:type="character" w:customStyle="1" w:styleId="WW8Num30z8">
    <w:name w:val="WW8Num30z8"/>
    <w:rsid w:val="00B02D58"/>
  </w:style>
  <w:style w:type="character" w:customStyle="1" w:styleId="WW8Num31z2">
    <w:name w:val="WW8Num31z2"/>
    <w:rsid w:val="00B02D58"/>
    <w:rPr>
      <w:rFonts w:ascii="Wingdings" w:hAnsi="Wingdings" w:cs="Wingdings"/>
    </w:rPr>
  </w:style>
  <w:style w:type="character" w:customStyle="1" w:styleId="WW8Num31z3">
    <w:name w:val="WW8Num31z3"/>
    <w:rsid w:val="00B02D58"/>
    <w:rPr>
      <w:rFonts w:ascii="Symbol" w:hAnsi="Symbol" w:cs="Symbol"/>
    </w:rPr>
  </w:style>
  <w:style w:type="character" w:customStyle="1" w:styleId="WW8Num31z4">
    <w:name w:val="WW8Num31z4"/>
    <w:rsid w:val="00B02D58"/>
  </w:style>
  <w:style w:type="character" w:customStyle="1" w:styleId="WW8Num31z5">
    <w:name w:val="WW8Num31z5"/>
    <w:rsid w:val="00B02D58"/>
  </w:style>
  <w:style w:type="character" w:customStyle="1" w:styleId="WW8Num31z6">
    <w:name w:val="WW8Num31z6"/>
    <w:rsid w:val="00B02D58"/>
  </w:style>
  <w:style w:type="character" w:customStyle="1" w:styleId="WW8Num31z7">
    <w:name w:val="WW8Num31z7"/>
    <w:rsid w:val="00B02D58"/>
  </w:style>
  <w:style w:type="character" w:customStyle="1" w:styleId="WW8Num31z8">
    <w:name w:val="WW8Num31z8"/>
    <w:rsid w:val="00B02D58"/>
  </w:style>
  <w:style w:type="character" w:customStyle="1" w:styleId="WW8Num33z2">
    <w:name w:val="WW8Num33z2"/>
    <w:rsid w:val="00B02D58"/>
  </w:style>
  <w:style w:type="character" w:customStyle="1" w:styleId="WW8Num33z3">
    <w:name w:val="WW8Num33z3"/>
    <w:rsid w:val="00B02D58"/>
  </w:style>
  <w:style w:type="character" w:customStyle="1" w:styleId="WW8Num33z4">
    <w:name w:val="WW8Num33z4"/>
    <w:rsid w:val="00B02D58"/>
  </w:style>
  <w:style w:type="character" w:customStyle="1" w:styleId="WW8Num33z5">
    <w:name w:val="WW8Num33z5"/>
    <w:rsid w:val="00B02D58"/>
  </w:style>
  <w:style w:type="character" w:customStyle="1" w:styleId="WW8Num33z6">
    <w:name w:val="WW8Num33z6"/>
    <w:rsid w:val="00B02D58"/>
  </w:style>
  <w:style w:type="character" w:customStyle="1" w:styleId="WW8Num33z7">
    <w:name w:val="WW8Num33z7"/>
    <w:rsid w:val="00B02D58"/>
  </w:style>
  <w:style w:type="character" w:customStyle="1" w:styleId="WW8Num33z8">
    <w:name w:val="WW8Num33z8"/>
    <w:rsid w:val="00B02D58"/>
  </w:style>
  <w:style w:type="character" w:customStyle="1" w:styleId="WW8Num34z2">
    <w:name w:val="WW8Num34z2"/>
    <w:rsid w:val="00B02D58"/>
    <w:rPr>
      <w:rFonts w:ascii="Wingdings" w:hAnsi="Wingdings" w:cs="Wingdings"/>
    </w:rPr>
  </w:style>
  <w:style w:type="character" w:customStyle="1" w:styleId="WW8Num34z3">
    <w:name w:val="WW8Num34z3"/>
    <w:rsid w:val="00B02D58"/>
    <w:rPr>
      <w:rFonts w:ascii="Symbol" w:hAnsi="Symbol" w:cs="Symbol"/>
    </w:rPr>
  </w:style>
  <w:style w:type="character" w:customStyle="1" w:styleId="WW8Num34z4">
    <w:name w:val="WW8Num34z4"/>
    <w:rsid w:val="00B02D58"/>
  </w:style>
  <w:style w:type="character" w:customStyle="1" w:styleId="WW8Num34z5">
    <w:name w:val="WW8Num34z5"/>
    <w:rsid w:val="00B02D58"/>
  </w:style>
  <w:style w:type="character" w:customStyle="1" w:styleId="WW8Num34z6">
    <w:name w:val="WW8Num34z6"/>
    <w:rsid w:val="00B02D58"/>
  </w:style>
  <w:style w:type="character" w:customStyle="1" w:styleId="WW8Num34z7">
    <w:name w:val="WW8Num34z7"/>
    <w:rsid w:val="00B02D58"/>
  </w:style>
  <w:style w:type="character" w:customStyle="1" w:styleId="WW8Num34z8">
    <w:name w:val="WW8Num34z8"/>
    <w:rsid w:val="00B02D58"/>
  </w:style>
  <w:style w:type="character" w:customStyle="1" w:styleId="WW8Num35z2">
    <w:name w:val="WW8Num35z2"/>
    <w:rsid w:val="00B02D58"/>
  </w:style>
  <w:style w:type="character" w:customStyle="1" w:styleId="WW8Num35z3">
    <w:name w:val="WW8Num35z3"/>
    <w:rsid w:val="00B02D58"/>
  </w:style>
  <w:style w:type="character" w:customStyle="1" w:styleId="WW8Num35z4">
    <w:name w:val="WW8Num35z4"/>
    <w:rsid w:val="00B02D58"/>
  </w:style>
  <w:style w:type="character" w:customStyle="1" w:styleId="WW8Num35z5">
    <w:name w:val="WW8Num35z5"/>
    <w:rsid w:val="00B02D58"/>
  </w:style>
  <w:style w:type="character" w:customStyle="1" w:styleId="WW8Num35z6">
    <w:name w:val="WW8Num35z6"/>
    <w:rsid w:val="00B02D58"/>
  </w:style>
  <w:style w:type="character" w:customStyle="1" w:styleId="WW8Num35z7">
    <w:name w:val="WW8Num35z7"/>
    <w:rsid w:val="00B02D58"/>
  </w:style>
  <w:style w:type="character" w:customStyle="1" w:styleId="WW8Num35z8">
    <w:name w:val="WW8Num35z8"/>
    <w:rsid w:val="00B02D58"/>
  </w:style>
  <w:style w:type="character" w:customStyle="1" w:styleId="WW8Num32z2">
    <w:name w:val="WW8Num32z2"/>
    <w:rsid w:val="00B02D58"/>
  </w:style>
  <w:style w:type="character" w:customStyle="1" w:styleId="WW8Num32z3">
    <w:name w:val="WW8Num32z3"/>
    <w:rsid w:val="00B02D58"/>
  </w:style>
  <w:style w:type="character" w:customStyle="1" w:styleId="WW8Num32z4">
    <w:name w:val="WW8Num32z4"/>
    <w:rsid w:val="00B02D58"/>
  </w:style>
  <w:style w:type="character" w:customStyle="1" w:styleId="WW8Num32z5">
    <w:name w:val="WW8Num32z5"/>
    <w:rsid w:val="00B02D58"/>
  </w:style>
  <w:style w:type="character" w:customStyle="1" w:styleId="WW8Num32z6">
    <w:name w:val="WW8Num32z6"/>
    <w:rsid w:val="00B02D58"/>
  </w:style>
  <w:style w:type="character" w:customStyle="1" w:styleId="WW8Num32z7">
    <w:name w:val="WW8Num32z7"/>
    <w:rsid w:val="00B02D58"/>
  </w:style>
  <w:style w:type="character" w:customStyle="1" w:styleId="WW8Num32z8">
    <w:name w:val="WW8Num32z8"/>
    <w:rsid w:val="00B02D58"/>
  </w:style>
  <w:style w:type="character" w:customStyle="1" w:styleId="Absatz-Standardschriftart">
    <w:name w:val="Absatz-Standardschriftart"/>
    <w:rsid w:val="00B02D58"/>
  </w:style>
  <w:style w:type="character" w:customStyle="1" w:styleId="WW-Absatz-Standardschriftart">
    <w:name w:val="WW-Absatz-Standardschriftart"/>
    <w:rsid w:val="00B02D58"/>
  </w:style>
  <w:style w:type="character" w:customStyle="1" w:styleId="WW-Absatz-Standardschriftart1">
    <w:name w:val="WW-Absatz-Standardschriftart1"/>
    <w:rsid w:val="00B02D58"/>
  </w:style>
  <w:style w:type="character" w:customStyle="1" w:styleId="WW-Absatz-Standardschriftart11">
    <w:name w:val="WW-Absatz-Standardschriftart11"/>
    <w:rsid w:val="00B02D58"/>
  </w:style>
  <w:style w:type="character" w:customStyle="1" w:styleId="WW-Absatz-Standardschriftart111">
    <w:name w:val="WW-Absatz-Standardschriftart111"/>
    <w:rsid w:val="00B02D58"/>
  </w:style>
  <w:style w:type="character" w:customStyle="1" w:styleId="WW-Absatz-Standardschriftart1111">
    <w:name w:val="WW-Absatz-Standardschriftart1111"/>
    <w:rsid w:val="00B02D58"/>
  </w:style>
  <w:style w:type="character" w:customStyle="1" w:styleId="WW-Absatz-Standardschriftart11111">
    <w:name w:val="WW-Absatz-Standardschriftart11111"/>
    <w:rsid w:val="00B02D58"/>
  </w:style>
  <w:style w:type="character" w:customStyle="1" w:styleId="WW-Absatz-Standardschriftart111111">
    <w:name w:val="WW-Absatz-Standardschriftart111111"/>
    <w:rsid w:val="00B02D58"/>
  </w:style>
  <w:style w:type="character" w:customStyle="1" w:styleId="WW-Absatz-Standardschriftart1111111">
    <w:name w:val="WW-Absatz-Standardschriftart1111111"/>
    <w:rsid w:val="00B02D58"/>
  </w:style>
  <w:style w:type="character" w:customStyle="1" w:styleId="WW-Absatz-Standardschriftart11111111">
    <w:name w:val="WW-Absatz-Standardschriftart11111111"/>
    <w:rsid w:val="00B02D58"/>
  </w:style>
  <w:style w:type="character" w:customStyle="1" w:styleId="WW-Absatz-Standardschriftart111111111">
    <w:name w:val="WW-Absatz-Standardschriftart111111111"/>
    <w:rsid w:val="00B02D58"/>
  </w:style>
  <w:style w:type="character" w:customStyle="1" w:styleId="WW-Absatz-Standardschriftart1111111111">
    <w:name w:val="WW-Absatz-Standardschriftart1111111111"/>
    <w:rsid w:val="00B02D58"/>
  </w:style>
  <w:style w:type="character" w:customStyle="1" w:styleId="WW-Absatz-Standardschriftart11111111111">
    <w:name w:val="WW-Absatz-Standardschriftart11111111111"/>
    <w:rsid w:val="00B02D58"/>
  </w:style>
  <w:style w:type="character" w:customStyle="1" w:styleId="WW-Absatz-Standardschriftart111111111111">
    <w:name w:val="WW-Absatz-Standardschriftart111111111111"/>
    <w:rsid w:val="00B02D58"/>
  </w:style>
  <w:style w:type="character" w:customStyle="1" w:styleId="WW-Absatz-Standardschriftart1111111111111">
    <w:name w:val="WW-Absatz-Standardschriftart1111111111111"/>
    <w:rsid w:val="00B02D58"/>
  </w:style>
  <w:style w:type="character" w:customStyle="1" w:styleId="WW-Absatz-Standardschriftart11111111111111">
    <w:name w:val="WW-Absatz-Standardschriftart11111111111111"/>
    <w:rsid w:val="00B02D58"/>
  </w:style>
  <w:style w:type="character" w:customStyle="1" w:styleId="WW8Num8z2">
    <w:name w:val="WW8Num8z2"/>
    <w:rsid w:val="00B02D58"/>
    <w:rPr>
      <w:rFonts w:ascii="Wingdings" w:hAnsi="Wingdings" w:cs="Wingdings"/>
    </w:rPr>
  </w:style>
  <w:style w:type="character" w:customStyle="1" w:styleId="WW8Num8z3">
    <w:name w:val="WW8Num8z3"/>
    <w:rsid w:val="00B02D58"/>
    <w:rPr>
      <w:rFonts w:ascii="Symbol" w:hAnsi="Symbol" w:cs="Symbol"/>
    </w:rPr>
  </w:style>
  <w:style w:type="character" w:customStyle="1" w:styleId="WW-Absatz-Standardschriftart111111111111111">
    <w:name w:val="WW-Absatz-Standardschriftart111111111111111"/>
    <w:rsid w:val="00B02D58"/>
  </w:style>
  <w:style w:type="character" w:customStyle="1" w:styleId="WW-Absatz-Standardschriftart1111111111111111">
    <w:name w:val="WW-Absatz-Standardschriftart1111111111111111"/>
    <w:rsid w:val="00B02D58"/>
  </w:style>
  <w:style w:type="character" w:customStyle="1" w:styleId="WW8Num25z2">
    <w:name w:val="WW8Num25z2"/>
    <w:rsid w:val="00B02D58"/>
    <w:rPr>
      <w:rFonts w:ascii="Wingdings" w:hAnsi="Wingdings" w:cs="Wingdings"/>
    </w:rPr>
  </w:style>
  <w:style w:type="character" w:customStyle="1" w:styleId="WW8Num25z3">
    <w:name w:val="WW8Num25z3"/>
    <w:rsid w:val="00B02D58"/>
    <w:rPr>
      <w:rFonts w:ascii="Symbol" w:hAnsi="Symbol" w:cs="Symbol"/>
    </w:rPr>
  </w:style>
  <w:style w:type="character" w:customStyle="1" w:styleId="WW-Absatz-Standardschriftart11111111111111111">
    <w:name w:val="WW-Absatz-Standardschriftart11111111111111111"/>
    <w:rsid w:val="00B02D58"/>
  </w:style>
  <w:style w:type="character" w:customStyle="1" w:styleId="WW-Absatz-Standardschriftart111111111111111111">
    <w:name w:val="WW-Absatz-Standardschriftart111111111111111111"/>
    <w:rsid w:val="00B02D58"/>
  </w:style>
  <w:style w:type="character" w:customStyle="1" w:styleId="WW-Absatz-Standardschriftart1111111111111111111">
    <w:name w:val="WW-Absatz-Standardschriftart1111111111111111111"/>
    <w:rsid w:val="00B02D58"/>
  </w:style>
  <w:style w:type="character" w:customStyle="1" w:styleId="WW-Absatz-Standardschriftart11111111111111111111">
    <w:name w:val="WW-Absatz-Standardschriftart11111111111111111111"/>
    <w:rsid w:val="00B02D58"/>
  </w:style>
  <w:style w:type="character" w:customStyle="1" w:styleId="WW-Absatz-Standardschriftart111111111111111111111">
    <w:name w:val="WW-Absatz-Standardschriftart111111111111111111111"/>
    <w:rsid w:val="00B02D58"/>
  </w:style>
  <w:style w:type="character" w:customStyle="1" w:styleId="WW-Absatz-Standardschriftart1111111111111111111111">
    <w:name w:val="WW-Absatz-Standardschriftart1111111111111111111111"/>
    <w:rsid w:val="00B02D58"/>
  </w:style>
  <w:style w:type="character" w:customStyle="1" w:styleId="WW-Absatz-Standardschriftart11111111111111111111111">
    <w:name w:val="WW-Absatz-Standardschriftart11111111111111111111111"/>
    <w:rsid w:val="00B02D58"/>
  </w:style>
  <w:style w:type="character" w:customStyle="1" w:styleId="WW8Num13z2">
    <w:name w:val="WW8Num13z2"/>
    <w:rsid w:val="00B02D58"/>
    <w:rPr>
      <w:rFonts w:ascii="Wingdings" w:hAnsi="Wingdings" w:cs="Wingdings"/>
    </w:rPr>
  </w:style>
  <w:style w:type="character" w:customStyle="1" w:styleId="WW8Num13z3">
    <w:name w:val="WW8Num13z3"/>
    <w:rsid w:val="00B02D58"/>
    <w:rPr>
      <w:rFonts w:ascii="Symbol" w:hAnsi="Symbol" w:cs="Symbol"/>
    </w:rPr>
  </w:style>
  <w:style w:type="character" w:customStyle="1" w:styleId="WW8Num15z2">
    <w:name w:val="WW8Num15z2"/>
    <w:rsid w:val="00B02D58"/>
    <w:rPr>
      <w:rFonts w:ascii="Wingdings" w:hAnsi="Wingdings" w:cs="Wingdings"/>
    </w:rPr>
  </w:style>
  <w:style w:type="character" w:customStyle="1" w:styleId="WW8Num15z3">
    <w:name w:val="WW8Num15z3"/>
    <w:rsid w:val="00B02D58"/>
    <w:rPr>
      <w:rFonts w:ascii="Symbol" w:hAnsi="Symbol" w:cs="Symbol"/>
    </w:rPr>
  </w:style>
  <w:style w:type="character" w:customStyle="1" w:styleId="WW8Num16z2">
    <w:name w:val="WW8Num16z2"/>
    <w:rsid w:val="00B02D58"/>
    <w:rPr>
      <w:rFonts w:ascii="Wingdings" w:hAnsi="Wingdings" w:cs="Wingdings"/>
    </w:rPr>
  </w:style>
  <w:style w:type="character" w:customStyle="1" w:styleId="WW8Num16z3">
    <w:name w:val="WW8Num16z3"/>
    <w:rsid w:val="00B02D58"/>
    <w:rPr>
      <w:rFonts w:ascii="Symbol" w:hAnsi="Symbol" w:cs="Symbol"/>
    </w:rPr>
  </w:style>
  <w:style w:type="character" w:customStyle="1" w:styleId="WW8Num23z2">
    <w:name w:val="WW8Num23z2"/>
    <w:rsid w:val="00B02D58"/>
    <w:rPr>
      <w:rFonts w:ascii="Wingdings" w:hAnsi="Wingdings" w:cs="Wingdings"/>
    </w:rPr>
  </w:style>
  <w:style w:type="character" w:customStyle="1" w:styleId="WW8Num36z2">
    <w:name w:val="WW8Num36z2"/>
    <w:rsid w:val="00B02D58"/>
    <w:rPr>
      <w:rFonts w:ascii="Wingdings" w:hAnsi="Wingdings" w:cs="Wingdings"/>
    </w:rPr>
  </w:style>
  <w:style w:type="character" w:customStyle="1" w:styleId="WW8Num36z3">
    <w:name w:val="WW8Num36z3"/>
    <w:rsid w:val="00B02D58"/>
    <w:rPr>
      <w:rFonts w:ascii="Symbol" w:hAnsi="Symbol" w:cs="Symbol"/>
    </w:rPr>
  </w:style>
  <w:style w:type="character" w:customStyle="1" w:styleId="Domylnaczcionkaakapitu2">
    <w:name w:val="Domyślna czcionka akapitu2"/>
    <w:rsid w:val="00B02D58"/>
  </w:style>
  <w:style w:type="character" w:customStyle="1" w:styleId="WW-Absatz-Standardschriftart111111111111111111111111">
    <w:name w:val="WW-Absatz-Standardschriftart111111111111111111111111"/>
    <w:rsid w:val="00B02D58"/>
  </w:style>
  <w:style w:type="character" w:customStyle="1" w:styleId="WW-Absatz-Standardschriftart1111111111111111111111111">
    <w:name w:val="WW-Absatz-Standardschriftart1111111111111111111111111"/>
    <w:rsid w:val="00B02D58"/>
  </w:style>
  <w:style w:type="character" w:customStyle="1" w:styleId="WW-Absatz-Standardschriftart11111111111111111111111111">
    <w:name w:val="WW-Absatz-Standardschriftart11111111111111111111111111"/>
    <w:rsid w:val="00B02D58"/>
  </w:style>
  <w:style w:type="character" w:customStyle="1" w:styleId="WW-Absatz-Standardschriftart111111111111111111111111111">
    <w:name w:val="WW-Absatz-Standardschriftart111111111111111111111111111"/>
    <w:rsid w:val="00B02D58"/>
  </w:style>
  <w:style w:type="character" w:customStyle="1" w:styleId="WW-Absatz-Standardschriftart1111111111111111111111111111">
    <w:name w:val="WW-Absatz-Standardschriftart1111111111111111111111111111"/>
    <w:rsid w:val="00B02D58"/>
  </w:style>
  <w:style w:type="character" w:customStyle="1" w:styleId="WW-Absatz-Standardschriftart11111111111111111111111111111">
    <w:name w:val="WW-Absatz-Standardschriftart11111111111111111111111111111"/>
    <w:rsid w:val="00B02D58"/>
  </w:style>
  <w:style w:type="character" w:customStyle="1" w:styleId="Znakinumeracji">
    <w:name w:val="Znaki numeracji"/>
    <w:rsid w:val="00B02D58"/>
  </w:style>
  <w:style w:type="character" w:customStyle="1" w:styleId="Symbolewypunktowania">
    <w:name w:val="Symbole wypunktowania"/>
    <w:rsid w:val="00B02D58"/>
    <w:rPr>
      <w:rFonts w:ascii="OpenSymbol" w:eastAsia="OpenSymbol" w:hAnsi="OpenSymbol" w:cs="OpenSymbol"/>
    </w:rPr>
  </w:style>
  <w:style w:type="character" w:customStyle="1" w:styleId="czeindeksu">
    <w:name w:val="Łącze indeksu"/>
    <w:rsid w:val="00B02D58"/>
  </w:style>
  <w:style w:type="character" w:customStyle="1" w:styleId="Domylnaczcionkaakapitu1">
    <w:name w:val="Domyślna czcionka akapitu1"/>
    <w:rsid w:val="00B02D58"/>
  </w:style>
  <w:style w:type="character" w:customStyle="1" w:styleId="Znakiwypunktowania">
    <w:name w:val="Znaki wypunktowania"/>
    <w:rsid w:val="00B02D58"/>
    <w:rPr>
      <w:rFonts w:ascii="OpenSymbol" w:eastAsia="OpenSymbol" w:hAnsi="OpenSymbol" w:cs="OpenSymbol"/>
    </w:rPr>
  </w:style>
  <w:style w:type="character" w:customStyle="1" w:styleId="ListLabel4">
    <w:name w:val="ListLabel 4"/>
    <w:rsid w:val="00B02D58"/>
    <w:rPr>
      <w:rFonts w:cs="Symbol"/>
    </w:rPr>
  </w:style>
  <w:style w:type="character" w:customStyle="1" w:styleId="ListLabel5">
    <w:name w:val="ListLabel 5"/>
    <w:rsid w:val="00B02D58"/>
    <w:rPr>
      <w:rFonts w:cs="Courier New"/>
    </w:rPr>
  </w:style>
  <w:style w:type="character" w:customStyle="1" w:styleId="ListLabel6">
    <w:name w:val="ListLabel 6"/>
    <w:rsid w:val="00B02D58"/>
    <w:rPr>
      <w:rFonts w:cs="Wingdings"/>
    </w:rPr>
  </w:style>
  <w:style w:type="character" w:customStyle="1" w:styleId="ListLabel3">
    <w:name w:val="ListLabel 3"/>
    <w:rsid w:val="00B02D58"/>
    <w:rPr>
      <w:rFonts w:cs="OpenSymbol"/>
    </w:rPr>
  </w:style>
  <w:style w:type="character" w:customStyle="1" w:styleId="ListLabel7">
    <w:name w:val="ListLabel 7"/>
    <w:rsid w:val="00B02D58"/>
    <w:rPr>
      <w:rFonts w:cs="Symbol"/>
      <w:sz w:val="18"/>
      <w:szCs w:val="18"/>
    </w:rPr>
  </w:style>
  <w:style w:type="paragraph" w:customStyle="1" w:styleId="Nagwek22">
    <w:name w:val="Nagłówek2"/>
    <w:basedOn w:val="Normalny"/>
    <w:next w:val="Tekstpodstawowy"/>
    <w:uiPriority w:val="99"/>
    <w:rsid w:val="00B02D58"/>
    <w:pPr>
      <w:keepNext/>
      <w:widowControl w:val="0"/>
      <w:suppressAutoHyphens/>
      <w:spacing w:before="240" w:after="120"/>
    </w:pPr>
    <w:rPr>
      <w:rFonts w:ascii="Arial" w:eastAsia="MS Mincho" w:hAnsi="Arial" w:cs="Tahoma"/>
      <w:kern w:val="1"/>
      <w:sz w:val="28"/>
      <w:szCs w:val="28"/>
    </w:rPr>
  </w:style>
  <w:style w:type="paragraph" w:customStyle="1" w:styleId="Indeks">
    <w:name w:val="Indeks"/>
    <w:basedOn w:val="Normalny"/>
    <w:uiPriority w:val="99"/>
    <w:rsid w:val="00B02D58"/>
    <w:pPr>
      <w:widowControl w:val="0"/>
      <w:suppressLineNumbers/>
      <w:suppressAutoHyphens/>
    </w:pPr>
    <w:rPr>
      <w:rFonts w:eastAsia="Lucida Sans Unicode" w:cs="Tahoma"/>
      <w:kern w:val="1"/>
      <w:szCs w:val="24"/>
    </w:rPr>
  </w:style>
  <w:style w:type="paragraph" w:customStyle="1" w:styleId="Nagwek12">
    <w:name w:val="Nagłówek1"/>
    <w:basedOn w:val="Normalny"/>
    <w:next w:val="Tekstpodstawowy"/>
    <w:uiPriority w:val="99"/>
    <w:rsid w:val="00B02D58"/>
    <w:pPr>
      <w:keepNext/>
      <w:widowControl w:val="0"/>
      <w:suppressAutoHyphens/>
      <w:spacing w:before="240" w:after="120"/>
    </w:pPr>
    <w:rPr>
      <w:rFonts w:ascii="Arial" w:eastAsia="MS Mincho" w:hAnsi="Arial" w:cs="Tahoma"/>
      <w:kern w:val="1"/>
      <w:sz w:val="28"/>
      <w:szCs w:val="28"/>
    </w:rPr>
  </w:style>
  <w:style w:type="paragraph" w:customStyle="1" w:styleId="Podpis1">
    <w:name w:val="Podpis1"/>
    <w:basedOn w:val="Normalny"/>
    <w:uiPriority w:val="99"/>
    <w:rsid w:val="00B02D58"/>
    <w:pPr>
      <w:widowControl w:val="0"/>
      <w:suppressLineNumbers/>
      <w:suppressAutoHyphens/>
      <w:spacing w:before="120" w:after="120"/>
    </w:pPr>
    <w:rPr>
      <w:rFonts w:eastAsia="Lucida Sans Unicode" w:cs="Tahoma"/>
      <w:i/>
      <w:iCs/>
      <w:kern w:val="1"/>
      <w:szCs w:val="24"/>
    </w:rPr>
  </w:style>
  <w:style w:type="paragraph" w:customStyle="1" w:styleId="Tekstpodstawowywcity210">
    <w:name w:val="Tekst podstawowy wcięty 21"/>
    <w:basedOn w:val="Normalny"/>
    <w:uiPriority w:val="99"/>
    <w:rsid w:val="00B02D58"/>
    <w:pPr>
      <w:widowControl w:val="0"/>
      <w:suppressAutoHyphens/>
      <w:spacing w:after="120" w:line="480" w:lineRule="auto"/>
      <w:ind w:left="283"/>
    </w:pPr>
    <w:rPr>
      <w:rFonts w:eastAsia="Lucida Sans Unicode"/>
      <w:kern w:val="1"/>
      <w:szCs w:val="24"/>
    </w:rPr>
  </w:style>
  <w:style w:type="paragraph" w:customStyle="1" w:styleId="Zawartotabeli">
    <w:name w:val="Zawartość tabeli"/>
    <w:basedOn w:val="Normalny"/>
    <w:uiPriority w:val="99"/>
    <w:rsid w:val="00B02D58"/>
    <w:pPr>
      <w:widowControl w:val="0"/>
      <w:suppressLineNumbers/>
      <w:suppressAutoHyphens/>
    </w:pPr>
    <w:rPr>
      <w:rFonts w:eastAsia="Lucida Sans Unicode"/>
      <w:kern w:val="1"/>
      <w:szCs w:val="24"/>
    </w:rPr>
  </w:style>
  <w:style w:type="paragraph" w:styleId="Nagwekwykazurde">
    <w:name w:val="toa heading"/>
    <w:basedOn w:val="Nagwek22"/>
    <w:uiPriority w:val="99"/>
    <w:rsid w:val="00B02D58"/>
    <w:pPr>
      <w:suppressLineNumbers/>
    </w:pPr>
    <w:rPr>
      <w:b/>
      <w:bCs/>
      <w:sz w:val="32"/>
      <w:szCs w:val="32"/>
    </w:rPr>
  </w:style>
  <w:style w:type="paragraph" w:styleId="Spistreci3">
    <w:name w:val="toc 3"/>
    <w:basedOn w:val="Indeks"/>
    <w:uiPriority w:val="39"/>
    <w:qFormat/>
    <w:rsid w:val="00B02D58"/>
    <w:pPr>
      <w:tabs>
        <w:tab w:val="right" w:leader="dot" w:pos="13034"/>
      </w:tabs>
      <w:ind w:left="566"/>
    </w:pPr>
  </w:style>
  <w:style w:type="paragraph" w:styleId="Spistreci4">
    <w:name w:val="toc 4"/>
    <w:basedOn w:val="Indeks"/>
    <w:uiPriority w:val="39"/>
    <w:rsid w:val="00B02D58"/>
    <w:pPr>
      <w:tabs>
        <w:tab w:val="right" w:leader="dot" w:pos="14732"/>
      </w:tabs>
      <w:ind w:left="849"/>
    </w:pPr>
  </w:style>
  <w:style w:type="paragraph" w:styleId="Spistreci5">
    <w:name w:val="toc 5"/>
    <w:basedOn w:val="Indeks"/>
    <w:uiPriority w:val="39"/>
    <w:rsid w:val="00B02D58"/>
    <w:pPr>
      <w:tabs>
        <w:tab w:val="right" w:leader="dot" w:pos="16430"/>
      </w:tabs>
      <w:ind w:left="1132"/>
    </w:pPr>
  </w:style>
  <w:style w:type="paragraph" w:styleId="Spistreci6">
    <w:name w:val="toc 6"/>
    <w:basedOn w:val="Indeks"/>
    <w:uiPriority w:val="39"/>
    <w:rsid w:val="00B02D58"/>
    <w:pPr>
      <w:tabs>
        <w:tab w:val="right" w:leader="dot" w:pos="18128"/>
      </w:tabs>
      <w:ind w:left="1415"/>
    </w:pPr>
  </w:style>
  <w:style w:type="paragraph" w:styleId="Spistreci7">
    <w:name w:val="toc 7"/>
    <w:basedOn w:val="Indeks"/>
    <w:uiPriority w:val="39"/>
    <w:rsid w:val="00B02D58"/>
    <w:pPr>
      <w:tabs>
        <w:tab w:val="right" w:leader="dot" w:pos="19826"/>
      </w:tabs>
      <w:ind w:left="1698"/>
    </w:pPr>
  </w:style>
  <w:style w:type="paragraph" w:styleId="Spistreci8">
    <w:name w:val="toc 8"/>
    <w:basedOn w:val="Indeks"/>
    <w:uiPriority w:val="39"/>
    <w:rsid w:val="00B02D58"/>
    <w:pPr>
      <w:tabs>
        <w:tab w:val="right" w:leader="dot" w:pos="21524"/>
      </w:tabs>
      <w:ind w:left="1981"/>
    </w:pPr>
  </w:style>
  <w:style w:type="paragraph" w:styleId="Spistreci9">
    <w:name w:val="toc 9"/>
    <w:basedOn w:val="Indeks"/>
    <w:uiPriority w:val="39"/>
    <w:rsid w:val="00B02D58"/>
    <w:pPr>
      <w:tabs>
        <w:tab w:val="right" w:leader="dot" w:pos="23222"/>
      </w:tabs>
      <w:ind w:left="2264"/>
    </w:pPr>
  </w:style>
  <w:style w:type="paragraph" w:customStyle="1" w:styleId="Spistreci10">
    <w:name w:val="Spis treści 10"/>
    <w:basedOn w:val="Indeks"/>
    <w:uiPriority w:val="99"/>
    <w:rsid w:val="00B02D58"/>
    <w:pPr>
      <w:tabs>
        <w:tab w:val="right" w:leader="dot" w:pos="24920"/>
      </w:tabs>
      <w:ind w:left="2547"/>
    </w:pPr>
  </w:style>
  <w:style w:type="paragraph" w:customStyle="1" w:styleId="Tekstpodstawowy210">
    <w:name w:val="Tekst podstawowy 21"/>
    <w:basedOn w:val="Normalny"/>
    <w:uiPriority w:val="99"/>
    <w:rsid w:val="00B02D58"/>
    <w:pPr>
      <w:widowControl w:val="0"/>
      <w:suppressAutoHyphens/>
      <w:jc w:val="both"/>
    </w:pPr>
    <w:rPr>
      <w:rFonts w:eastAsia="Lucida Sans Unicode"/>
      <w:kern w:val="1"/>
      <w:szCs w:val="24"/>
    </w:rPr>
  </w:style>
  <w:style w:type="paragraph" w:styleId="Bezodstpw">
    <w:name w:val="No Spacing"/>
    <w:uiPriority w:val="1"/>
    <w:qFormat/>
    <w:rsid w:val="00B02D58"/>
    <w:pPr>
      <w:widowControl w:val="0"/>
      <w:suppressAutoHyphens/>
      <w:textAlignment w:val="baseline"/>
    </w:pPr>
    <w:rPr>
      <w:rFonts w:ascii="Times New Roman" w:eastAsia="Lucida Sans Unicode" w:hAnsi="Times New Roman" w:cs="F"/>
      <w:kern w:val="1"/>
      <w:lang w:eastAsia="zh-CN"/>
    </w:rPr>
  </w:style>
  <w:style w:type="paragraph" w:styleId="Cytat">
    <w:name w:val="Quote"/>
    <w:basedOn w:val="Normalny"/>
    <w:link w:val="CytatZnak"/>
    <w:uiPriority w:val="99"/>
    <w:qFormat/>
    <w:rsid w:val="00B02D58"/>
    <w:pPr>
      <w:widowControl w:val="0"/>
      <w:suppressAutoHyphens/>
      <w:spacing w:after="283"/>
      <w:ind w:left="567" w:right="567"/>
    </w:pPr>
    <w:rPr>
      <w:rFonts w:eastAsia="Lucida Sans Unicode"/>
      <w:kern w:val="1"/>
      <w:szCs w:val="24"/>
    </w:rPr>
  </w:style>
  <w:style w:type="character" w:customStyle="1" w:styleId="CytatZnak">
    <w:name w:val="Cytat Znak"/>
    <w:basedOn w:val="Domylnaczcionkaakapitu"/>
    <w:link w:val="Cytat"/>
    <w:uiPriority w:val="99"/>
    <w:rsid w:val="00B02D58"/>
    <w:rPr>
      <w:rFonts w:ascii="Times New Roman" w:eastAsia="Lucida Sans Unicode" w:hAnsi="Times New Roman" w:cs="Times New Roman"/>
      <w:kern w:val="1"/>
      <w:sz w:val="24"/>
      <w:szCs w:val="24"/>
    </w:rPr>
  </w:style>
  <w:style w:type="paragraph" w:styleId="Podtytu">
    <w:name w:val="Subtitle"/>
    <w:basedOn w:val="Nagwek22"/>
    <w:next w:val="Tekstpodstawowy"/>
    <w:link w:val="PodtytuZnak"/>
    <w:qFormat/>
    <w:rsid w:val="00B02D58"/>
    <w:pPr>
      <w:jc w:val="center"/>
    </w:pPr>
    <w:rPr>
      <w:i/>
      <w:iCs/>
    </w:rPr>
  </w:style>
  <w:style w:type="character" w:customStyle="1" w:styleId="PodtytuZnak">
    <w:name w:val="Podtytuł Znak"/>
    <w:basedOn w:val="Domylnaczcionkaakapitu"/>
    <w:link w:val="Podtytu"/>
    <w:rsid w:val="00B02D58"/>
    <w:rPr>
      <w:rFonts w:ascii="Arial" w:eastAsia="MS Mincho" w:hAnsi="Arial" w:cs="Tahoma"/>
      <w:i/>
      <w:iCs/>
      <w:kern w:val="1"/>
      <w:sz w:val="28"/>
      <w:szCs w:val="28"/>
    </w:rPr>
  </w:style>
  <w:style w:type="paragraph" w:customStyle="1" w:styleId="Tekstpodstawowy31">
    <w:name w:val="Tekst podstawowy 31"/>
    <w:basedOn w:val="Normalny"/>
    <w:uiPriority w:val="99"/>
    <w:rsid w:val="00B02D58"/>
    <w:pPr>
      <w:widowControl w:val="0"/>
      <w:tabs>
        <w:tab w:val="left" w:pos="284"/>
        <w:tab w:val="left" w:pos="567"/>
      </w:tabs>
      <w:spacing w:line="200" w:lineRule="atLeast"/>
      <w:jc w:val="both"/>
    </w:pPr>
    <w:rPr>
      <w:rFonts w:eastAsia="Lucida Sans Unicode"/>
      <w:color w:val="FF0000"/>
      <w:kern w:val="1"/>
      <w:szCs w:val="24"/>
    </w:rPr>
  </w:style>
  <w:style w:type="paragraph" w:customStyle="1" w:styleId="Tekstpodstawowywcity31">
    <w:name w:val="Tekst podstawowy wcięty 31"/>
    <w:basedOn w:val="Normalny"/>
    <w:uiPriority w:val="99"/>
    <w:rsid w:val="00B02D58"/>
    <w:pPr>
      <w:widowControl w:val="0"/>
      <w:suppressAutoHyphens/>
      <w:ind w:left="426"/>
    </w:pPr>
    <w:rPr>
      <w:rFonts w:eastAsia="Lucida Sans Unicode"/>
      <w:kern w:val="1"/>
      <w:szCs w:val="24"/>
    </w:rPr>
  </w:style>
  <w:style w:type="paragraph" w:customStyle="1" w:styleId="Cytaty">
    <w:name w:val="Cytaty"/>
    <w:basedOn w:val="Normalny"/>
    <w:uiPriority w:val="99"/>
    <w:rsid w:val="00B02D58"/>
    <w:pPr>
      <w:widowControl w:val="0"/>
      <w:suppressAutoHyphens/>
      <w:spacing w:after="283"/>
      <w:ind w:left="567" w:right="567"/>
    </w:pPr>
    <w:rPr>
      <w:rFonts w:eastAsia="Lucida Sans Unicode"/>
      <w:kern w:val="1"/>
      <w:szCs w:val="24"/>
    </w:rPr>
  </w:style>
  <w:style w:type="paragraph" w:customStyle="1" w:styleId="western">
    <w:name w:val="western"/>
    <w:basedOn w:val="Normalny"/>
    <w:uiPriority w:val="99"/>
    <w:rsid w:val="00B02D58"/>
    <w:pPr>
      <w:spacing w:before="100" w:beforeAutospacing="1" w:after="100" w:afterAutospacing="1" w:line="360" w:lineRule="auto"/>
      <w:jc w:val="both"/>
    </w:pPr>
    <w:rPr>
      <w:szCs w:val="24"/>
    </w:rPr>
  </w:style>
  <w:style w:type="paragraph" w:customStyle="1" w:styleId="Tekst0">
    <w:name w:val="Tekst"/>
    <w:basedOn w:val="Normalny"/>
    <w:link w:val="TekstZnak"/>
    <w:qFormat/>
    <w:rsid w:val="00EE117B"/>
    <w:pPr>
      <w:spacing w:after="160" w:line="360" w:lineRule="auto"/>
      <w:jc w:val="both"/>
    </w:pPr>
    <w:rPr>
      <w:rFonts w:eastAsia="Calibri"/>
      <w:sz w:val="20"/>
      <w:szCs w:val="22"/>
      <w:lang w:eastAsia="en-US"/>
    </w:rPr>
  </w:style>
  <w:style w:type="character" w:customStyle="1" w:styleId="TekstZnak">
    <w:name w:val="Tekst Znak"/>
    <w:link w:val="Tekst0"/>
    <w:rsid w:val="00EE117B"/>
    <w:rPr>
      <w:rFonts w:ascii="Times New Roman" w:eastAsia="Calibri" w:hAnsi="Times New Roman" w:cs="Times New Roman"/>
      <w:sz w:val="20"/>
    </w:rPr>
  </w:style>
  <w:style w:type="character" w:customStyle="1" w:styleId="h2">
    <w:name w:val="h2"/>
    <w:basedOn w:val="Domylnaczcionkaakapitu"/>
    <w:rsid w:val="005F30EA"/>
  </w:style>
  <w:style w:type="paragraph" w:customStyle="1" w:styleId="DefinitionTerm">
    <w:name w:val="Definition Term"/>
    <w:basedOn w:val="Normalny"/>
    <w:next w:val="Normalny"/>
    <w:rsid w:val="00F011C6"/>
    <w:rPr>
      <w:snapToGrid w:val="0"/>
    </w:rPr>
  </w:style>
  <w:style w:type="paragraph" w:customStyle="1" w:styleId="Styl">
    <w:name w:val="Styl"/>
    <w:rsid w:val="00F011C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kapitzlist2">
    <w:name w:val="Akapit z listą2"/>
    <w:basedOn w:val="Normalny"/>
    <w:rsid w:val="00C972A4"/>
    <w:pPr>
      <w:ind w:left="720"/>
      <w:contextualSpacing/>
    </w:pPr>
  </w:style>
  <w:style w:type="paragraph" w:customStyle="1" w:styleId="StylwypunktowanieTimesNewRoman12ptPrzed6ptInterli">
    <w:name w:val="Styl wypunktowanie + Times New Roman 12 pt Przed:  6 pt Interli..."/>
    <w:basedOn w:val="Normalny"/>
    <w:rsid w:val="00FD3ACF"/>
    <w:pPr>
      <w:numPr>
        <w:numId w:val="1"/>
      </w:numPr>
      <w:spacing w:before="120"/>
      <w:jc w:val="both"/>
    </w:pPr>
    <w:rPr>
      <w:rFonts w:ascii="Arial" w:hAnsi="Arial"/>
      <w:sz w:val="22"/>
    </w:rPr>
  </w:style>
  <w:style w:type="paragraph" w:customStyle="1" w:styleId="WW-Tekstpodstawowywcity3">
    <w:name w:val="WW-Tekst podstawowy wcięty 3"/>
    <w:basedOn w:val="Normalny"/>
    <w:rsid w:val="00FD3ACF"/>
    <w:pPr>
      <w:suppressAutoHyphens/>
      <w:spacing w:before="20"/>
      <w:ind w:left="240" w:hanging="40"/>
    </w:pPr>
    <w:rPr>
      <w:sz w:val="26"/>
      <w:lang w:eastAsia="ar-SA"/>
    </w:rPr>
  </w:style>
  <w:style w:type="character" w:customStyle="1" w:styleId="Teksttreci14">
    <w:name w:val="Tekst treści + 14"/>
    <w:aliases w:val="5 pt,Kursywa"/>
    <w:rsid w:val="00FD3ACF"/>
    <w:rPr>
      <w:rFonts w:ascii="Candara" w:eastAsia="Candara" w:hAnsi="Candara" w:cs="Candara" w:hint="default"/>
      <w:b w:val="0"/>
      <w:bCs w:val="0"/>
      <w:i w:val="0"/>
      <w:iCs w:val="0"/>
      <w:smallCaps w:val="0"/>
      <w:strike w:val="0"/>
      <w:dstrike w:val="0"/>
      <w:spacing w:val="0"/>
      <w:w w:val="100"/>
      <w:sz w:val="27"/>
      <w:szCs w:val="27"/>
      <w:u w:val="none"/>
      <w:effect w:val="none"/>
    </w:rPr>
  </w:style>
  <w:style w:type="character" w:customStyle="1" w:styleId="AkapitzlistZnak">
    <w:name w:val="Akapit z listą Znak"/>
    <w:link w:val="Akapitzlist"/>
    <w:uiPriority w:val="34"/>
    <w:rsid w:val="008E01A8"/>
    <w:rPr>
      <w:rFonts w:ascii="Calibri" w:eastAsia="Calibri" w:hAnsi="Calibri" w:cs="Times New Roman"/>
    </w:rPr>
  </w:style>
  <w:style w:type="character" w:customStyle="1" w:styleId="pktZnak">
    <w:name w:val="pkt Znak"/>
    <w:link w:val="pkt"/>
    <w:locked/>
    <w:rsid w:val="008E01A8"/>
    <w:rPr>
      <w:rFonts w:ascii="Times New Roman" w:eastAsia="Times New Roman" w:hAnsi="Times New Roman" w:cs="Times New Roman"/>
      <w:sz w:val="24"/>
      <w:szCs w:val="20"/>
      <w:lang w:eastAsia="pl-PL"/>
    </w:rPr>
  </w:style>
  <w:style w:type="paragraph" w:styleId="Listanumerowana2">
    <w:name w:val="List Number 2"/>
    <w:basedOn w:val="Normalny"/>
    <w:uiPriority w:val="99"/>
    <w:semiHidden/>
    <w:unhideWhenUsed/>
    <w:rsid w:val="0082526B"/>
    <w:pPr>
      <w:widowControl w:val="0"/>
      <w:numPr>
        <w:numId w:val="19"/>
      </w:numPr>
      <w:suppressAutoHyphens/>
      <w:contextualSpacing/>
    </w:pPr>
    <w:rPr>
      <w:rFonts w:ascii="Arial" w:hAnsi="Arial" w:cs="Arial"/>
      <w:lang w:eastAsia="ar-SA"/>
    </w:rPr>
  </w:style>
  <w:style w:type="character" w:customStyle="1" w:styleId="NagwekZnak1">
    <w:name w:val="Nagłówek Znak1"/>
    <w:rsid w:val="00636560"/>
    <w:rPr>
      <w:sz w:val="24"/>
      <w:lang w:eastAsia="ar-SA" w:bidi="ar-SA"/>
    </w:rPr>
  </w:style>
  <w:style w:type="character" w:customStyle="1" w:styleId="StopkaZnak1">
    <w:name w:val="Stopka Znak1"/>
    <w:basedOn w:val="Domylnaczcionkaakapitu"/>
    <w:uiPriority w:val="99"/>
    <w:rsid w:val="00D32599"/>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08962">
      <w:bodyDiv w:val="1"/>
      <w:marLeft w:val="0"/>
      <w:marRight w:val="0"/>
      <w:marTop w:val="0"/>
      <w:marBottom w:val="0"/>
      <w:divBdr>
        <w:top w:val="none" w:sz="0" w:space="0" w:color="auto"/>
        <w:left w:val="none" w:sz="0" w:space="0" w:color="auto"/>
        <w:bottom w:val="none" w:sz="0" w:space="0" w:color="auto"/>
        <w:right w:val="none" w:sz="0" w:space="0" w:color="auto"/>
      </w:divBdr>
    </w:div>
    <w:div w:id="241912930">
      <w:bodyDiv w:val="1"/>
      <w:marLeft w:val="0"/>
      <w:marRight w:val="0"/>
      <w:marTop w:val="0"/>
      <w:marBottom w:val="0"/>
      <w:divBdr>
        <w:top w:val="none" w:sz="0" w:space="0" w:color="auto"/>
        <w:left w:val="none" w:sz="0" w:space="0" w:color="auto"/>
        <w:bottom w:val="none" w:sz="0" w:space="0" w:color="auto"/>
        <w:right w:val="none" w:sz="0" w:space="0" w:color="auto"/>
      </w:divBdr>
    </w:div>
    <w:div w:id="1268852253">
      <w:bodyDiv w:val="1"/>
      <w:marLeft w:val="0"/>
      <w:marRight w:val="0"/>
      <w:marTop w:val="0"/>
      <w:marBottom w:val="0"/>
      <w:divBdr>
        <w:top w:val="none" w:sz="0" w:space="0" w:color="auto"/>
        <w:left w:val="none" w:sz="0" w:space="0" w:color="auto"/>
        <w:bottom w:val="none" w:sz="0" w:space="0" w:color="auto"/>
        <w:right w:val="none" w:sz="0" w:space="0" w:color="auto"/>
      </w:divBdr>
    </w:div>
    <w:div w:id="1494880544">
      <w:bodyDiv w:val="1"/>
      <w:marLeft w:val="0"/>
      <w:marRight w:val="0"/>
      <w:marTop w:val="0"/>
      <w:marBottom w:val="0"/>
      <w:divBdr>
        <w:top w:val="none" w:sz="0" w:space="0" w:color="auto"/>
        <w:left w:val="none" w:sz="0" w:space="0" w:color="auto"/>
        <w:bottom w:val="none" w:sz="0" w:space="0" w:color="auto"/>
        <w:right w:val="none" w:sz="0" w:space="0" w:color="auto"/>
      </w:divBdr>
    </w:div>
    <w:div w:id="1627422206">
      <w:bodyDiv w:val="1"/>
      <w:marLeft w:val="0"/>
      <w:marRight w:val="0"/>
      <w:marTop w:val="0"/>
      <w:marBottom w:val="0"/>
      <w:divBdr>
        <w:top w:val="none" w:sz="0" w:space="0" w:color="auto"/>
        <w:left w:val="none" w:sz="0" w:space="0" w:color="auto"/>
        <w:bottom w:val="none" w:sz="0" w:space="0" w:color="auto"/>
        <w:right w:val="none" w:sz="0" w:space="0" w:color="auto"/>
      </w:divBdr>
    </w:div>
    <w:div w:id="1646550241">
      <w:bodyDiv w:val="1"/>
      <w:marLeft w:val="0"/>
      <w:marRight w:val="0"/>
      <w:marTop w:val="0"/>
      <w:marBottom w:val="0"/>
      <w:divBdr>
        <w:top w:val="none" w:sz="0" w:space="0" w:color="auto"/>
        <w:left w:val="none" w:sz="0" w:space="0" w:color="auto"/>
        <w:bottom w:val="none" w:sz="0" w:space="0" w:color="auto"/>
        <w:right w:val="none" w:sz="0" w:space="0" w:color="auto"/>
      </w:divBdr>
    </w:div>
    <w:div w:id="203430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3110</Words>
  <Characters>18663</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Zbigniew_G</dc:creator>
  <cp:lastModifiedBy>rstoga</cp:lastModifiedBy>
  <cp:revision>9</cp:revision>
  <cp:lastPrinted>2024-12-17T08:02:00Z</cp:lastPrinted>
  <dcterms:created xsi:type="dcterms:W3CDTF">2022-12-19T08:19:00Z</dcterms:created>
  <dcterms:modified xsi:type="dcterms:W3CDTF">2024-12-17T08:41:00Z</dcterms:modified>
</cp:coreProperties>
</file>